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223AAE" w14:textId="77777777" w:rsidR="009C0D56" w:rsidRPr="00AF1171" w:rsidRDefault="009C0D56" w:rsidP="005F2D52">
      <w:pPr>
        <w:pStyle w:val="Rientrocorpodeltesto"/>
        <w:ind w:left="0"/>
        <w:jc w:val="right"/>
        <w:rPr>
          <w:sz w:val="22"/>
          <w:szCs w:val="22"/>
        </w:rPr>
      </w:pPr>
    </w:p>
    <w:p w14:paraId="4D320CD6" w14:textId="77777777" w:rsidR="009C0D56" w:rsidRPr="00AF1171" w:rsidRDefault="009C0D56" w:rsidP="00102CEB">
      <w:pPr>
        <w:autoSpaceDE w:val="0"/>
        <w:autoSpaceDN w:val="0"/>
        <w:adjustRightInd w:val="0"/>
        <w:jc w:val="right"/>
        <w:rPr>
          <w:sz w:val="22"/>
          <w:szCs w:val="22"/>
        </w:rPr>
      </w:pPr>
      <w:r w:rsidRPr="00AF1171">
        <w:rPr>
          <w:sz w:val="22"/>
          <w:szCs w:val="22"/>
        </w:rPr>
        <w:t>Spett.le</w:t>
      </w:r>
    </w:p>
    <w:p w14:paraId="29B182F7" w14:textId="04465C4F" w:rsidR="009C0D56" w:rsidRPr="00AF1171" w:rsidRDefault="009C0D56" w:rsidP="00102CEB">
      <w:pPr>
        <w:autoSpaceDE w:val="0"/>
        <w:autoSpaceDN w:val="0"/>
        <w:adjustRightInd w:val="0"/>
        <w:jc w:val="right"/>
        <w:rPr>
          <w:sz w:val="22"/>
          <w:szCs w:val="22"/>
        </w:rPr>
      </w:pPr>
      <w:r w:rsidRPr="00AF1171">
        <w:rPr>
          <w:sz w:val="22"/>
          <w:szCs w:val="22"/>
        </w:rPr>
        <w:t xml:space="preserve">COMUNE DI </w:t>
      </w:r>
      <w:r w:rsidR="00174805" w:rsidRPr="00AF1171">
        <w:rPr>
          <w:sz w:val="22"/>
          <w:szCs w:val="22"/>
        </w:rPr>
        <w:t>VALLEDORIA</w:t>
      </w:r>
    </w:p>
    <w:p w14:paraId="19FA042A" w14:textId="47CBCB11" w:rsidR="009C0D56" w:rsidRPr="00AF1171" w:rsidRDefault="009C0D56" w:rsidP="00102CEB">
      <w:pPr>
        <w:autoSpaceDE w:val="0"/>
        <w:autoSpaceDN w:val="0"/>
        <w:adjustRightInd w:val="0"/>
        <w:jc w:val="right"/>
        <w:rPr>
          <w:sz w:val="22"/>
          <w:szCs w:val="22"/>
        </w:rPr>
      </w:pPr>
      <w:r w:rsidRPr="00AF1171">
        <w:rPr>
          <w:sz w:val="22"/>
          <w:szCs w:val="22"/>
        </w:rPr>
        <w:t xml:space="preserve">Corso </w:t>
      </w:r>
      <w:r w:rsidR="00174805" w:rsidRPr="00AF1171">
        <w:rPr>
          <w:sz w:val="22"/>
          <w:szCs w:val="22"/>
        </w:rPr>
        <w:t>EUROPA</w:t>
      </w:r>
      <w:r w:rsidRPr="00AF1171">
        <w:rPr>
          <w:sz w:val="22"/>
          <w:szCs w:val="22"/>
        </w:rPr>
        <w:t xml:space="preserve"> </w:t>
      </w:r>
      <w:r w:rsidR="00174805" w:rsidRPr="00AF1171">
        <w:rPr>
          <w:sz w:val="22"/>
          <w:szCs w:val="22"/>
        </w:rPr>
        <w:t>77</w:t>
      </w:r>
    </w:p>
    <w:p w14:paraId="277E8F35" w14:textId="31CB2DFE" w:rsidR="009C0D56" w:rsidRPr="00AF1171" w:rsidRDefault="00174805" w:rsidP="00102CEB">
      <w:pPr>
        <w:autoSpaceDE w:val="0"/>
        <w:autoSpaceDN w:val="0"/>
        <w:adjustRightInd w:val="0"/>
        <w:jc w:val="right"/>
        <w:rPr>
          <w:sz w:val="22"/>
          <w:szCs w:val="22"/>
        </w:rPr>
      </w:pPr>
      <w:r w:rsidRPr="00AF1171">
        <w:rPr>
          <w:sz w:val="22"/>
          <w:szCs w:val="22"/>
        </w:rPr>
        <w:t>VALLEDORIA</w:t>
      </w:r>
      <w:r w:rsidR="009C0D56" w:rsidRPr="00AF1171">
        <w:rPr>
          <w:sz w:val="22"/>
          <w:szCs w:val="22"/>
        </w:rPr>
        <w:t xml:space="preserve"> (SS)</w:t>
      </w:r>
    </w:p>
    <w:p w14:paraId="3D48B6D3" w14:textId="77777777" w:rsidR="00FA25D4" w:rsidRPr="00AF1171" w:rsidRDefault="00FA25D4" w:rsidP="00102CEB">
      <w:pPr>
        <w:autoSpaceDE w:val="0"/>
        <w:autoSpaceDN w:val="0"/>
        <w:adjustRightInd w:val="0"/>
        <w:jc w:val="right"/>
        <w:rPr>
          <w:b/>
          <w:bCs/>
          <w:sz w:val="22"/>
          <w:szCs w:val="22"/>
        </w:rPr>
      </w:pPr>
    </w:p>
    <w:p w14:paraId="31B02474" w14:textId="69507132" w:rsidR="001C0B85" w:rsidRPr="00AF1171" w:rsidRDefault="001C0B85" w:rsidP="001C0B85">
      <w:pPr>
        <w:pStyle w:val="Rientrocorpodeltesto"/>
        <w:tabs>
          <w:tab w:val="left" w:pos="0"/>
          <w:tab w:val="left" w:pos="9540"/>
        </w:tabs>
        <w:ind w:left="0"/>
        <w:jc w:val="center"/>
        <w:rPr>
          <w:b/>
          <w:bCs/>
          <w:sz w:val="22"/>
          <w:szCs w:val="22"/>
        </w:rPr>
      </w:pPr>
      <w:r w:rsidRPr="00AF1171">
        <w:rPr>
          <w:b/>
          <w:bCs/>
          <w:sz w:val="22"/>
          <w:szCs w:val="22"/>
        </w:rPr>
        <w:t>ISTANZA DI PARTECIPAZIONE</w:t>
      </w:r>
    </w:p>
    <w:p w14:paraId="2AF5C5C0" w14:textId="77777777" w:rsidR="001C0B85" w:rsidRPr="00AF1171" w:rsidRDefault="001C0B85" w:rsidP="001C0B85">
      <w:pPr>
        <w:autoSpaceDE w:val="0"/>
        <w:autoSpaceDN w:val="0"/>
        <w:adjustRightInd w:val="0"/>
        <w:jc w:val="cente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8"/>
      </w:tblGrid>
      <w:tr w:rsidR="0039473C" w:rsidRPr="00AF1171" w14:paraId="6AF94E66" w14:textId="77777777" w:rsidTr="00EF3BA3">
        <w:tc>
          <w:tcPr>
            <w:tcW w:w="9778" w:type="dxa"/>
            <w:shd w:val="clear" w:color="auto" w:fill="FFFFFF"/>
          </w:tcPr>
          <w:p w14:paraId="7C4F44DC" w14:textId="67C4077D" w:rsidR="00101ECB" w:rsidRPr="00AF1171" w:rsidRDefault="00FA25D4" w:rsidP="00F91979">
            <w:pPr>
              <w:shd w:val="clear" w:color="auto" w:fill="FFFFFF"/>
              <w:jc w:val="both"/>
              <w:rPr>
                <w:b/>
                <w:color w:val="000000"/>
                <w:sz w:val="22"/>
                <w:szCs w:val="22"/>
              </w:rPr>
            </w:pPr>
            <w:r w:rsidRPr="00AF1171">
              <w:rPr>
                <w:b/>
                <w:bCs/>
                <w:color w:val="000000"/>
                <w:sz w:val="22"/>
                <w:szCs w:val="22"/>
              </w:rPr>
              <w:t xml:space="preserve">OGGETTO: </w:t>
            </w:r>
            <w:r w:rsidRPr="00AF1171">
              <w:rPr>
                <w:b/>
                <w:color w:val="000000"/>
                <w:sz w:val="22"/>
                <w:szCs w:val="22"/>
              </w:rPr>
              <w:t xml:space="preserve">BANDO DI GARA TELEMATICA, TRAMITE IL PORTALE REGIONALE SARDEGNACAT, </w:t>
            </w:r>
            <w:r w:rsidR="00C131EA" w:rsidRPr="00AF1171">
              <w:rPr>
                <w:b/>
                <w:color w:val="000000"/>
                <w:sz w:val="22"/>
                <w:szCs w:val="22"/>
              </w:rPr>
              <w:t xml:space="preserve">PER LA GESTIONE DEL </w:t>
            </w:r>
            <w:bookmarkStart w:id="0" w:name="_Hlk94626129"/>
            <w:r w:rsidR="00C131EA" w:rsidRPr="00AF1171">
              <w:rPr>
                <w:b/>
                <w:color w:val="000000"/>
                <w:sz w:val="22"/>
                <w:szCs w:val="22"/>
              </w:rPr>
              <w:t xml:space="preserve">SERVIZIO DI MENSA SCOLASTICA PER LE SCUOLE INFANZIA E PRIMARIA DEL COMUNE DI </w:t>
            </w:r>
            <w:r w:rsidR="00174805" w:rsidRPr="00AF1171">
              <w:rPr>
                <w:b/>
                <w:color w:val="000000"/>
                <w:sz w:val="22"/>
                <w:szCs w:val="22"/>
              </w:rPr>
              <w:t>VALLEDORIA</w:t>
            </w:r>
            <w:r w:rsidR="000D1CCE" w:rsidRPr="00AF1171">
              <w:rPr>
                <w:b/>
                <w:color w:val="000000"/>
                <w:sz w:val="22"/>
                <w:szCs w:val="22"/>
              </w:rPr>
              <w:t>.</w:t>
            </w:r>
            <w:r w:rsidR="00C131EA" w:rsidRPr="00AF1171">
              <w:rPr>
                <w:b/>
                <w:color w:val="000000"/>
                <w:sz w:val="22"/>
                <w:szCs w:val="22"/>
              </w:rPr>
              <w:t xml:space="preserve"> </w:t>
            </w:r>
          </w:p>
          <w:bookmarkEnd w:id="0"/>
          <w:p w14:paraId="499EF346" w14:textId="7FF7E372" w:rsidR="005E5B90" w:rsidRPr="00AF1171" w:rsidRDefault="005E5B90" w:rsidP="005E5B90">
            <w:pPr>
              <w:widowControl w:val="0"/>
              <w:suppressAutoHyphens w:val="0"/>
              <w:autoSpaceDE w:val="0"/>
              <w:autoSpaceDN w:val="0"/>
              <w:spacing w:before="6"/>
              <w:jc w:val="both"/>
              <w:rPr>
                <w:b/>
                <w:bCs/>
                <w:kern w:val="0"/>
                <w:sz w:val="22"/>
                <w:szCs w:val="22"/>
                <w:lang w:eastAsia="en-US"/>
              </w:rPr>
            </w:pPr>
            <w:r w:rsidRPr="00AF1171">
              <w:rPr>
                <w:b/>
                <w:bCs/>
                <w:kern w:val="0"/>
                <w:sz w:val="22"/>
                <w:szCs w:val="22"/>
                <w:lang w:eastAsia="en-US"/>
              </w:rPr>
              <w:t xml:space="preserve">PERIODO </w:t>
            </w:r>
            <w:r w:rsidR="001C0B85" w:rsidRPr="00AF1171">
              <w:rPr>
                <w:b/>
                <w:bCs/>
                <w:kern w:val="0"/>
                <w:sz w:val="22"/>
                <w:szCs w:val="22"/>
                <w:lang w:eastAsia="en-US"/>
              </w:rPr>
              <w:t>OTTOBRE 2025 – MAGGIO 2026 (A.S.2025/2026) / OTTOBRE 2026 – MAGGIO 2027 (A.S.2026/2027) E OTTOBRE 2027 – MAGGIO 2028 (A.S. 2027/2028)</w:t>
            </w:r>
            <w:r w:rsidRPr="00AF1171">
              <w:rPr>
                <w:b/>
                <w:bCs/>
                <w:kern w:val="0"/>
                <w:sz w:val="22"/>
                <w:szCs w:val="22"/>
                <w:lang w:eastAsia="en-US"/>
              </w:rPr>
              <w:t>.</w:t>
            </w:r>
          </w:p>
          <w:p w14:paraId="5E2FE44F" w14:textId="201824AC" w:rsidR="005F2D52" w:rsidRPr="00AF1171" w:rsidRDefault="005F2D52" w:rsidP="005F2D52">
            <w:pPr>
              <w:shd w:val="clear" w:color="auto" w:fill="FFFFFF"/>
              <w:spacing w:line="252" w:lineRule="auto"/>
              <w:jc w:val="both"/>
              <w:rPr>
                <w:b/>
                <w:color w:val="000000"/>
                <w:kern w:val="2"/>
                <w:sz w:val="22"/>
                <w:szCs w:val="22"/>
                <w:shd w:val="clear" w:color="auto" w:fill="00FF00"/>
              </w:rPr>
            </w:pPr>
          </w:p>
          <w:p w14:paraId="2B836653" w14:textId="56451B6F" w:rsidR="00FA25D4" w:rsidRPr="00AF1171" w:rsidRDefault="00FA25D4" w:rsidP="005F2D52">
            <w:pPr>
              <w:shd w:val="clear" w:color="auto" w:fill="FFFFFF"/>
              <w:jc w:val="both"/>
              <w:rPr>
                <w:bCs/>
                <w:color w:val="000000"/>
                <w:sz w:val="22"/>
                <w:szCs w:val="22"/>
              </w:rPr>
            </w:pPr>
          </w:p>
        </w:tc>
      </w:tr>
    </w:tbl>
    <w:p w14:paraId="79418D7F" w14:textId="77777777" w:rsidR="00BA71DE" w:rsidRPr="00AF1171" w:rsidRDefault="00FA25D4" w:rsidP="00EF3BA3">
      <w:pPr>
        <w:pStyle w:val="Corpotesto"/>
        <w:shd w:val="clear" w:color="auto" w:fill="FFFFFF"/>
        <w:jc w:val="center"/>
        <w:rPr>
          <w:b/>
          <w:color w:val="C00000"/>
          <w:sz w:val="22"/>
          <w:szCs w:val="22"/>
        </w:rPr>
      </w:pPr>
      <w:r w:rsidRPr="00AF1171">
        <w:rPr>
          <w:b/>
          <w:color w:val="C00000"/>
          <w:sz w:val="22"/>
          <w:szCs w:val="22"/>
        </w:rPr>
        <w:t xml:space="preserve"> </w:t>
      </w:r>
    </w:p>
    <w:p w14:paraId="62DE3772" w14:textId="77777777" w:rsidR="009C0D56" w:rsidRPr="00AF1171" w:rsidRDefault="009C0D56" w:rsidP="001C0B85">
      <w:pPr>
        <w:shd w:val="clear" w:color="auto" w:fill="FFFFFF"/>
        <w:rPr>
          <w:bCs/>
          <w:sz w:val="22"/>
          <w:szCs w:val="22"/>
        </w:rPr>
      </w:pPr>
      <w:r w:rsidRPr="00AF1171">
        <w:rPr>
          <w:bCs/>
          <w:sz w:val="22"/>
          <w:szCs w:val="22"/>
        </w:rPr>
        <w:t>Il/la sottoscritto/a _______________________</w:t>
      </w:r>
      <w:r w:rsidR="00C131EA" w:rsidRPr="00AF1171">
        <w:rPr>
          <w:bCs/>
          <w:sz w:val="22"/>
          <w:szCs w:val="22"/>
        </w:rPr>
        <w:t xml:space="preserve"> </w:t>
      </w:r>
      <w:r w:rsidRPr="00AF1171">
        <w:rPr>
          <w:bCs/>
          <w:sz w:val="22"/>
          <w:szCs w:val="22"/>
        </w:rPr>
        <w:t>_________________________________________</w:t>
      </w:r>
    </w:p>
    <w:p w14:paraId="0202096D" w14:textId="77777777" w:rsidR="009C0D56" w:rsidRPr="00AF1171" w:rsidRDefault="009C0D56" w:rsidP="00EF3DC2">
      <w:pPr>
        <w:autoSpaceDE w:val="0"/>
        <w:autoSpaceDN w:val="0"/>
        <w:adjustRightInd w:val="0"/>
        <w:spacing w:line="360" w:lineRule="auto"/>
        <w:jc w:val="both"/>
        <w:rPr>
          <w:bCs/>
          <w:sz w:val="22"/>
          <w:szCs w:val="22"/>
        </w:rPr>
      </w:pPr>
      <w:r w:rsidRPr="00AF1171">
        <w:rPr>
          <w:bCs/>
          <w:sz w:val="22"/>
          <w:szCs w:val="22"/>
        </w:rPr>
        <w:t>nato/a il ____________________________ a __________________________________________ C.F.</w:t>
      </w:r>
      <w:r w:rsidR="00BA71DE" w:rsidRPr="00AF1171">
        <w:rPr>
          <w:bCs/>
          <w:sz w:val="22"/>
          <w:szCs w:val="22"/>
        </w:rPr>
        <w:t xml:space="preserve"> </w:t>
      </w:r>
      <w:r w:rsidRPr="00AF1171">
        <w:rPr>
          <w:bCs/>
          <w:sz w:val="22"/>
          <w:szCs w:val="22"/>
        </w:rPr>
        <w:t>__________________________________residente a _________________________________</w:t>
      </w:r>
    </w:p>
    <w:p w14:paraId="23305B7D" w14:textId="77777777" w:rsidR="009C0D56" w:rsidRPr="00AF1171" w:rsidRDefault="009C0D56" w:rsidP="00102CEB">
      <w:pPr>
        <w:autoSpaceDE w:val="0"/>
        <w:autoSpaceDN w:val="0"/>
        <w:adjustRightInd w:val="0"/>
        <w:spacing w:line="360" w:lineRule="auto"/>
        <w:rPr>
          <w:bCs/>
          <w:sz w:val="22"/>
          <w:szCs w:val="22"/>
        </w:rPr>
      </w:pPr>
      <w:r w:rsidRPr="00AF1171">
        <w:rPr>
          <w:bCs/>
          <w:sz w:val="22"/>
          <w:szCs w:val="22"/>
        </w:rPr>
        <w:t xml:space="preserve">in qualità di </w:t>
      </w:r>
      <w:r w:rsidRPr="00AF1171">
        <w:rPr>
          <w:b/>
          <w:sz w:val="22"/>
          <w:szCs w:val="22"/>
        </w:rPr>
        <w:t>(barrare la voce pertinente):</w:t>
      </w:r>
    </w:p>
    <w:p w14:paraId="1132896E" w14:textId="77777777" w:rsidR="009C0D56" w:rsidRPr="00AF1171" w:rsidRDefault="009C0D56" w:rsidP="00EF3DC2">
      <w:pPr>
        <w:numPr>
          <w:ilvl w:val="0"/>
          <w:numId w:val="8"/>
        </w:numPr>
        <w:suppressAutoHyphens w:val="0"/>
        <w:autoSpaceDE w:val="0"/>
        <w:autoSpaceDN w:val="0"/>
        <w:adjustRightInd w:val="0"/>
        <w:jc w:val="both"/>
        <w:rPr>
          <w:sz w:val="22"/>
          <w:szCs w:val="22"/>
        </w:rPr>
      </w:pPr>
      <w:r w:rsidRPr="00AF1171">
        <w:rPr>
          <w:sz w:val="22"/>
          <w:szCs w:val="22"/>
        </w:rPr>
        <w:t>TITOLARE</w:t>
      </w:r>
    </w:p>
    <w:p w14:paraId="5ACF0239" w14:textId="77777777" w:rsidR="009C0D56" w:rsidRPr="00AF1171" w:rsidRDefault="009C0D56" w:rsidP="00EF3DC2">
      <w:pPr>
        <w:numPr>
          <w:ilvl w:val="0"/>
          <w:numId w:val="8"/>
        </w:numPr>
        <w:suppressAutoHyphens w:val="0"/>
        <w:autoSpaceDE w:val="0"/>
        <w:autoSpaceDN w:val="0"/>
        <w:adjustRightInd w:val="0"/>
        <w:jc w:val="both"/>
        <w:rPr>
          <w:sz w:val="22"/>
          <w:szCs w:val="22"/>
        </w:rPr>
      </w:pPr>
      <w:r w:rsidRPr="00AF1171">
        <w:rPr>
          <w:sz w:val="22"/>
          <w:szCs w:val="22"/>
        </w:rPr>
        <w:t>LEGALE RAPPRESENTANTE</w:t>
      </w:r>
    </w:p>
    <w:p w14:paraId="52952690" w14:textId="77777777" w:rsidR="009C0D56" w:rsidRPr="00AF1171" w:rsidRDefault="009C0D56" w:rsidP="00EF3DC2">
      <w:pPr>
        <w:numPr>
          <w:ilvl w:val="0"/>
          <w:numId w:val="8"/>
        </w:numPr>
        <w:suppressAutoHyphens w:val="0"/>
        <w:autoSpaceDE w:val="0"/>
        <w:autoSpaceDN w:val="0"/>
        <w:adjustRightInd w:val="0"/>
        <w:jc w:val="both"/>
        <w:rPr>
          <w:sz w:val="22"/>
          <w:szCs w:val="22"/>
        </w:rPr>
      </w:pPr>
      <w:r w:rsidRPr="00AF1171">
        <w:rPr>
          <w:sz w:val="22"/>
          <w:szCs w:val="22"/>
        </w:rPr>
        <w:t>AMMINISTRATORE DELEGATO</w:t>
      </w:r>
    </w:p>
    <w:p w14:paraId="3EF544B2" w14:textId="77777777" w:rsidR="009C0D56" w:rsidRPr="00AF1171" w:rsidRDefault="009C0D56" w:rsidP="00EF3DC2">
      <w:pPr>
        <w:numPr>
          <w:ilvl w:val="0"/>
          <w:numId w:val="8"/>
        </w:numPr>
        <w:suppressAutoHyphens w:val="0"/>
        <w:autoSpaceDE w:val="0"/>
        <w:autoSpaceDN w:val="0"/>
        <w:adjustRightInd w:val="0"/>
        <w:jc w:val="both"/>
        <w:rPr>
          <w:sz w:val="22"/>
          <w:szCs w:val="22"/>
        </w:rPr>
      </w:pPr>
      <w:r w:rsidRPr="00AF1171">
        <w:rPr>
          <w:sz w:val="22"/>
          <w:szCs w:val="22"/>
        </w:rPr>
        <w:t>SOCIO CON POTERE DI RAPPRESENTANZA</w:t>
      </w:r>
    </w:p>
    <w:p w14:paraId="62592718" w14:textId="77777777" w:rsidR="009C0D56" w:rsidRPr="00AF1171" w:rsidRDefault="009C0D56" w:rsidP="00EF3DC2">
      <w:pPr>
        <w:numPr>
          <w:ilvl w:val="0"/>
          <w:numId w:val="8"/>
        </w:numPr>
        <w:suppressAutoHyphens w:val="0"/>
        <w:autoSpaceDE w:val="0"/>
        <w:autoSpaceDN w:val="0"/>
        <w:adjustRightInd w:val="0"/>
        <w:jc w:val="both"/>
        <w:rPr>
          <w:sz w:val="22"/>
          <w:szCs w:val="22"/>
        </w:rPr>
      </w:pPr>
      <w:r w:rsidRPr="00AF1171">
        <w:rPr>
          <w:sz w:val="22"/>
          <w:szCs w:val="22"/>
        </w:rPr>
        <w:t>PROCURATORE, giusta procura generale/speciale n.____ del ___________ (da allegare)</w:t>
      </w:r>
    </w:p>
    <w:p w14:paraId="113DBA09" w14:textId="77777777" w:rsidR="009C0D56" w:rsidRPr="00AF1171" w:rsidRDefault="009C0D56" w:rsidP="00EF3DC2">
      <w:pPr>
        <w:numPr>
          <w:ilvl w:val="0"/>
          <w:numId w:val="8"/>
        </w:numPr>
        <w:suppressAutoHyphens w:val="0"/>
        <w:autoSpaceDE w:val="0"/>
        <w:autoSpaceDN w:val="0"/>
        <w:adjustRightInd w:val="0"/>
        <w:jc w:val="both"/>
        <w:rPr>
          <w:sz w:val="22"/>
          <w:szCs w:val="22"/>
        </w:rPr>
      </w:pPr>
      <w:r w:rsidRPr="00AF1171">
        <w:rPr>
          <w:sz w:val="22"/>
          <w:szCs w:val="22"/>
        </w:rPr>
        <w:t>ALTRO (specificare) _________________________________________________</w:t>
      </w:r>
    </w:p>
    <w:p w14:paraId="44AAA3AE" w14:textId="77777777" w:rsidR="001C0B85" w:rsidRPr="00AF1171" w:rsidRDefault="001C0B85" w:rsidP="00102CEB">
      <w:pPr>
        <w:autoSpaceDE w:val="0"/>
        <w:autoSpaceDN w:val="0"/>
        <w:adjustRightInd w:val="0"/>
        <w:spacing w:line="360" w:lineRule="auto"/>
        <w:rPr>
          <w:sz w:val="22"/>
          <w:szCs w:val="22"/>
        </w:rPr>
      </w:pPr>
    </w:p>
    <w:p w14:paraId="0816977B" w14:textId="63DD87AB" w:rsidR="009C0D56" w:rsidRPr="00AF1171" w:rsidRDefault="009C0D56" w:rsidP="00102CEB">
      <w:pPr>
        <w:autoSpaceDE w:val="0"/>
        <w:autoSpaceDN w:val="0"/>
        <w:adjustRightInd w:val="0"/>
        <w:spacing w:line="360" w:lineRule="auto"/>
        <w:rPr>
          <w:sz w:val="22"/>
          <w:szCs w:val="22"/>
        </w:rPr>
      </w:pPr>
      <w:r w:rsidRPr="00AF1171">
        <w:rPr>
          <w:sz w:val="22"/>
          <w:szCs w:val="22"/>
        </w:rPr>
        <w:t>della Ditta _______________________________________________________________________</w:t>
      </w:r>
    </w:p>
    <w:p w14:paraId="65BE039A" w14:textId="77777777" w:rsidR="009C0D56" w:rsidRPr="00AF1171" w:rsidRDefault="009C0D56" w:rsidP="00102CEB">
      <w:pPr>
        <w:autoSpaceDE w:val="0"/>
        <w:autoSpaceDN w:val="0"/>
        <w:adjustRightInd w:val="0"/>
        <w:spacing w:line="360" w:lineRule="auto"/>
        <w:rPr>
          <w:sz w:val="22"/>
          <w:szCs w:val="22"/>
        </w:rPr>
      </w:pPr>
      <w:r w:rsidRPr="00AF1171">
        <w:rPr>
          <w:sz w:val="22"/>
          <w:szCs w:val="22"/>
        </w:rPr>
        <w:t>con sede in ______________________________________________________________________</w:t>
      </w:r>
    </w:p>
    <w:p w14:paraId="459D1472" w14:textId="77777777" w:rsidR="009C0D56" w:rsidRPr="00AF1171" w:rsidRDefault="009C0D56" w:rsidP="00102CEB">
      <w:pPr>
        <w:autoSpaceDE w:val="0"/>
        <w:autoSpaceDN w:val="0"/>
        <w:adjustRightInd w:val="0"/>
        <w:spacing w:line="360" w:lineRule="auto"/>
        <w:rPr>
          <w:sz w:val="22"/>
          <w:szCs w:val="22"/>
        </w:rPr>
      </w:pPr>
      <w:r w:rsidRPr="00AF1171">
        <w:rPr>
          <w:sz w:val="22"/>
          <w:szCs w:val="22"/>
        </w:rPr>
        <w:t>codice fiscale n. ___________________________ partita IVA n. ____________________________</w:t>
      </w:r>
    </w:p>
    <w:p w14:paraId="362629AA" w14:textId="77777777" w:rsidR="009C0D56" w:rsidRPr="00AF1171" w:rsidRDefault="009C0D56" w:rsidP="00102CEB">
      <w:pPr>
        <w:autoSpaceDE w:val="0"/>
        <w:autoSpaceDN w:val="0"/>
        <w:adjustRightInd w:val="0"/>
        <w:spacing w:line="360" w:lineRule="auto"/>
        <w:rPr>
          <w:sz w:val="22"/>
          <w:szCs w:val="22"/>
        </w:rPr>
      </w:pPr>
      <w:r w:rsidRPr="00AF1171">
        <w:rPr>
          <w:sz w:val="22"/>
          <w:szCs w:val="22"/>
        </w:rPr>
        <w:t>telefono ___________________________ e-mail ________________________________________</w:t>
      </w:r>
    </w:p>
    <w:p w14:paraId="711926D6" w14:textId="77777777" w:rsidR="009C0D56" w:rsidRPr="00AF1171" w:rsidRDefault="00FA25D4" w:rsidP="00102CEB">
      <w:pPr>
        <w:autoSpaceDE w:val="0"/>
        <w:autoSpaceDN w:val="0"/>
        <w:adjustRightInd w:val="0"/>
        <w:spacing w:line="360" w:lineRule="auto"/>
        <w:rPr>
          <w:sz w:val="22"/>
          <w:szCs w:val="22"/>
        </w:rPr>
      </w:pPr>
      <w:r w:rsidRPr="00AF1171">
        <w:rPr>
          <w:sz w:val="22"/>
          <w:szCs w:val="22"/>
        </w:rPr>
        <w:t xml:space="preserve">PEC </w:t>
      </w:r>
      <w:r w:rsidR="009C0D56" w:rsidRPr="00AF1171">
        <w:rPr>
          <w:sz w:val="22"/>
          <w:szCs w:val="22"/>
        </w:rPr>
        <w:t>____________________________________________________________________________</w:t>
      </w:r>
    </w:p>
    <w:p w14:paraId="6CF3D5E7" w14:textId="77777777" w:rsidR="009C0D56" w:rsidRPr="00AF1171" w:rsidRDefault="009C0D56" w:rsidP="00102CEB">
      <w:pPr>
        <w:autoSpaceDE w:val="0"/>
        <w:autoSpaceDN w:val="0"/>
        <w:adjustRightInd w:val="0"/>
        <w:rPr>
          <w:sz w:val="22"/>
          <w:szCs w:val="22"/>
        </w:rPr>
      </w:pPr>
      <w:r w:rsidRPr="00AF1171">
        <w:rPr>
          <w:b/>
          <w:sz w:val="22"/>
          <w:szCs w:val="22"/>
        </w:rPr>
        <w:t>Natura giuridica</w:t>
      </w:r>
      <w:r w:rsidRPr="00AF1171">
        <w:rPr>
          <w:sz w:val="22"/>
          <w:szCs w:val="22"/>
        </w:rPr>
        <w:t xml:space="preserve"> (</w:t>
      </w:r>
      <w:r w:rsidRPr="00AF1171">
        <w:rPr>
          <w:b/>
          <w:bCs/>
          <w:sz w:val="22"/>
          <w:szCs w:val="22"/>
        </w:rPr>
        <w:t>barrare la voce pertinente</w:t>
      </w:r>
      <w:r w:rsidRPr="00AF1171">
        <w:rPr>
          <w:sz w:val="22"/>
          <w:szCs w:val="22"/>
        </w:rPr>
        <w:t>):</w:t>
      </w:r>
    </w:p>
    <w:p w14:paraId="6161E9FD"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ditta individuale</w:t>
      </w:r>
    </w:p>
    <w:p w14:paraId="045A7E7B"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società in nome collettivo</w:t>
      </w:r>
    </w:p>
    <w:p w14:paraId="1EB2F9EB"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società in accomandita semplice</w:t>
      </w:r>
    </w:p>
    <w:p w14:paraId="532A7FEA"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società per azioni</w:t>
      </w:r>
    </w:p>
    <w:p w14:paraId="207A2228"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società in accomandita per azioni</w:t>
      </w:r>
    </w:p>
    <w:p w14:paraId="087D0C76"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società a responsabilità limitata</w:t>
      </w:r>
    </w:p>
    <w:p w14:paraId="4053B99F"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società cooperativa a responsabilità limitata</w:t>
      </w:r>
    </w:p>
    <w:p w14:paraId="6704EFC9"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società cooperativa a responsabilità illimitata</w:t>
      </w:r>
    </w:p>
    <w:p w14:paraId="436FE8DB"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consorzio di cooperative</w:t>
      </w:r>
    </w:p>
    <w:p w14:paraId="3744F68C"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consorzio tra imprese artigiane</w:t>
      </w:r>
    </w:p>
    <w:p w14:paraId="6BB31C4B"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consorzio di cui agli artt. 2602 e segg. C.C.</w:t>
      </w:r>
    </w:p>
    <w:p w14:paraId="5151555E"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consorzio stabile</w:t>
      </w:r>
    </w:p>
    <w:p w14:paraId="3844D52F" w14:textId="0FA485BA"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 xml:space="preserve">soggetti che abbiano stipulato il contratto di gruppo europeo di interesse economico (GEIE) ai sensi del </w:t>
      </w:r>
      <w:proofErr w:type="spellStart"/>
      <w:r w:rsidRPr="00AF1171">
        <w:rPr>
          <w:sz w:val="22"/>
          <w:szCs w:val="22"/>
        </w:rPr>
        <w:t>D.Lg</w:t>
      </w:r>
      <w:r w:rsidR="005F2D52" w:rsidRPr="00AF1171">
        <w:rPr>
          <w:sz w:val="22"/>
          <w:szCs w:val="22"/>
        </w:rPr>
        <w:t>s</w:t>
      </w:r>
      <w:proofErr w:type="spellEnd"/>
      <w:r w:rsidRPr="00AF1171">
        <w:rPr>
          <w:sz w:val="22"/>
          <w:szCs w:val="22"/>
        </w:rPr>
        <w:t xml:space="preserve"> n. 240 del 23.07.1991</w:t>
      </w:r>
    </w:p>
    <w:p w14:paraId="43B34457" w14:textId="77777777" w:rsidR="009C0D56" w:rsidRPr="00AF1171" w:rsidRDefault="009C0D56" w:rsidP="00EF3DC2">
      <w:pPr>
        <w:numPr>
          <w:ilvl w:val="0"/>
          <w:numId w:val="9"/>
        </w:numPr>
        <w:suppressAutoHyphens w:val="0"/>
        <w:autoSpaceDE w:val="0"/>
        <w:autoSpaceDN w:val="0"/>
        <w:adjustRightInd w:val="0"/>
        <w:jc w:val="both"/>
        <w:rPr>
          <w:sz w:val="22"/>
          <w:szCs w:val="22"/>
        </w:rPr>
      </w:pPr>
      <w:r w:rsidRPr="00AF1171">
        <w:rPr>
          <w:sz w:val="22"/>
          <w:szCs w:val="22"/>
        </w:rPr>
        <w:t>Altro ______________________________________________________________</w:t>
      </w:r>
    </w:p>
    <w:p w14:paraId="4F519665" w14:textId="77777777" w:rsidR="009C0D56" w:rsidRPr="00AF1171" w:rsidRDefault="009C0D56" w:rsidP="00102CEB">
      <w:pPr>
        <w:autoSpaceDE w:val="0"/>
        <w:autoSpaceDN w:val="0"/>
        <w:adjustRightInd w:val="0"/>
        <w:rPr>
          <w:b/>
          <w:bCs/>
          <w:sz w:val="22"/>
          <w:szCs w:val="22"/>
        </w:rPr>
      </w:pPr>
    </w:p>
    <w:p w14:paraId="09E7D4EA" w14:textId="77777777" w:rsidR="00BA71DE" w:rsidRPr="00AF1171" w:rsidRDefault="00BA71DE" w:rsidP="001C0B85">
      <w:pPr>
        <w:spacing w:line="360" w:lineRule="auto"/>
        <w:rPr>
          <w:b/>
          <w:bCs/>
          <w:sz w:val="22"/>
          <w:szCs w:val="22"/>
        </w:rPr>
      </w:pPr>
    </w:p>
    <w:p w14:paraId="1DDFDDFE" w14:textId="77777777" w:rsidR="009C0D56" w:rsidRPr="00AF1171" w:rsidRDefault="009C0D56" w:rsidP="0025371A">
      <w:pPr>
        <w:spacing w:line="360" w:lineRule="auto"/>
        <w:jc w:val="center"/>
        <w:rPr>
          <w:sz w:val="22"/>
          <w:szCs w:val="22"/>
        </w:rPr>
      </w:pPr>
      <w:r w:rsidRPr="00AF1171">
        <w:rPr>
          <w:b/>
          <w:bCs/>
          <w:sz w:val="22"/>
          <w:szCs w:val="22"/>
        </w:rPr>
        <w:t>CHIEDE</w:t>
      </w:r>
    </w:p>
    <w:p w14:paraId="6CCF1156" w14:textId="4E16B01F" w:rsidR="003E098D" w:rsidRPr="00AF1171" w:rsidRDefault="009C0D56" w:rsidP="001C0B85">
      <w:pPr>
        <w:shd w:val="clear" w:color="auto" w:fill="FFFFFF"/>
        <w:jc w:val="both"/>
        <w:rPr>
          <w:b/>
          <w:color w:val="000000"/>
          <w:sz w:val="22"/>
          <w:szCs w:val="22"/>
        </w:rPr>
      </w:pPr>
      <w:r w:rsidRPr="00AF1171">
        <w:rPr>
          <w:sz w:val="22"/>
          <w:szCs w:val="22"/>
        </w:rPr>
        <w:t xml:space="preserve">Di essere ammesso/a alla gara per l’affidamento del </w:t>
      </w:r>
      <w:r w:rsidR="001C0B85" w:rsidRPr="00AF1171">
        <w:rPr>
          <w:bCs/>
          <w:color w:val="000000"/>
          <w:sz w:val="22"/>
          <w:szCs w:val="22"/>
        </w:rPr>
        <w:t>servizio di mensa scolastica per le scuole dell’infanzia e primaria del Comune di Valledoria</w:t>
      </w:r>
      <w:r w:rsidR="004D7AC5" w:rsidRPr="00AF1171">
        <w:rPr>
          <w:b/>
          <w:color w:val="000000"/>
          <w:sz w:val="22"/>
          <w:szCs w:val="22"/>
        </w:rPr>
        <w:t xml:space="preserve"> </w:t>
      </w:r>
      <w:r w:rsidR="001C0B85" w:rsidRPr="00AF1171">
        <w:rPr>
          <w:rFonts w:eastAsia="Calibri"/>
          <w:kern w:val="0"/>
          <w:sz w:val="22"/>
          <w:szCs w:val="22"/>
          <w:lang w:eastAsia="en-US"/>
        </w:rPr>
        <w:t>per il periodo Ottobre 2025 – Maggio 2026 (A.S.2025/2026) / Ottobre 2026 – Maggio 2027 (A.S.2026/2027) e Ottobre 2027 – Maggio 2028 (A.S. 2027/2028).</w:t>
      </w:r>
    </w:p>
    <w:p w14:paraId="6717A05C" w14:textId="77777777" w:rsidR="001C0B85" w:rsidRPr="00AF1171" w:rsidRDefault="001C0B85" w:rsidP="004D7AC5">
      <w:pPr>
        <w:shd w:val="clear" w:color="auto" w:fill="FFFFFF"/>
        <w:jc w:val="both"/>
        <w:rPr>
          <w:b/>
          <w:noProof/>
          <w:sz w:val="22"/>
          <w:szCs w:val="22"/>
        </w:rPr>
      </w:pPr>
    </w:p>
    <w:p w14:paraId="230138DB" w14:textId="576F6236" w:rsidR="009C0D56" w:rsidRPr="00AF1171" w:rsidRDefault="009C0D56" w:rsidP="004D7AC5">
      <w:pPr>
        <w:shd w:val="clear" w:color="auto" w:fill="FFFFFF"/>
        <w:jc w:val="both"/>
        <w:rPr>
          <w:bCs/>
          <w:i/>
          <w:iCs/>
          <w:color w:val="000000"/>
          <w:sz w:val="22"/>
          <w:szCs w:val="22"/>
        </w:rPr>
      </w:pPr>
      <w:r w:rsidRPr="00AF1171">
        <w:rPr>
          <w:bCs/>
          <w:i/>
          <w:iCs/>
          <w:noProof/>
          <w:sz w:val="22"/>
          <w:szCs w:val="22"/>
        </w:rPr>
        <w:t>A tal fine ai sensi degli articoli 46, 47 e 77-bis del d.P.R. 28 dicembre 2000, n. 445, e successive modifiche, consapevole delle sanzioni penali previste dall'articolo 76 del medesimo d.P.R.</w:t>
      </w:r>
      <w:r w:rsidRPr="00AF1171">
        <w:rPr>
          <w:bCs/>
          <w:i/>
          <w:iCs/>
          <w:noProof/>
          <w:sz w:val="22"/>
          <w:szCs w:val="22"/>
        </w:rPr>
        <w:br/>
        <w:t>n. 445/2000, per le ipotesi di falsità in atti e dichiarazioni mendaci ivi indicate,</w:t>
      </w:r>
    </w:p>
    <w:p w14:paraId="00EEF038" w14:textId="77777777" w:rsidR="009C0D56" w:rsidRPr="00AF1171" w:rsidRDefault="009C0D56" w:rsidP="00D520C3">
      <w:pPr>
        <w:tabs>
          <w:tab w:val="left" w:pos="5194"/>
        </w:tabs>
        <w:autoSpaceDE w:val="0"/>
        <w:autoSpaceDN w:val="0"/>
        <w:spacing w:line="270" w:lineRule="exact"/>
        <w:jc w:val="both"/>
        <w:rPr>
          <w:b/>
          <w:noProof/>
          <w:sz w:val="22"/>
          <w:szCs w:val="22"/>
        </w:rPr>
      </w:pPr>
    </w:p>
    <w:p w14:paraId="698252D5" w14:textId="77777777" w:rsidR="009C0D56" w:rsidRPr="00AF1171" w:rsidRDefault="009C0D56" w:rsidP="00D520C3">
      <w:pPr>
        <w:tabs>
          <w:tab w:val="left" w:pos="5194"/>
        </w:tabs>
        <w:autoSpaceDE w:val="0"/>
        <w:autoSpaceDN w:val="0"/>
        <w:spacing w:line="270" w:lineRule="exact"/>
        <w:ind w:left="426" w:firstLine="24"/>
        <w:jc w:val="center"/>
        <w:rPr>
          <w:b/>
          <w:sz w:val="22"/>
          <w:szCs w:val="22"/>
        </w:rPr>
      </w:pPr>
      <w:r w:rsidRPr="00AF1171">
        <w:rPr>
          <w:b/>
          <w:noProof/>
          <w:sz w:val="22"/>
          <w:szCs w:val="22"/>
        </w:rPr>
        <w:t>D I C H I A R A:</w:t>
      </w:r>
      <w:r w:rsidRPr="00AF1171">
        <w:rPr>
          <w:b/>
          <w:sz w:val="22"/>
          <w:szCs w:val="22"/>
        </w:rPr>
        <w:t xml:space="preserve"> </w:t>
      </w:r>
    </w:p>
    <w:p w14:paraId="47B0A1F3" w14:textId="77777777" w:rsidR="009C0D56" w:rsidRPr="00AF1171" w:rsidRDefault="009C0D56" w:rsidP="00D520C3">
      <w:pPr>
        <w:rPr>
          <w:b/>
          <w:sz w:val="22"/>
          <w:szCs w:val="22"/>
        </w:rPr>
      </w:pPr>
    </w:p>
    <w:p w14:paraId="5E41D426" w14:textId="556FA299" w:rsidR="009C0D56" w:rsidRPr="00AF1171" w:rsidRDefault="009C0D56" w:rsidP="00D520C3">
      <w:pPr>
        <w:pStyle w:val="Rientrocorpodeltesto"/>
        <w:numPr>
          <w:ilvl w:val="0"/>
          <w:numId w:val="4"/>
        </w:numPr>
        <w:tabs>
          <w:tab w:val="num" w:pos="284"/>
        </w:tabs>
        <w:suppressAutoHyphens w:val="0"/>
        <w:ind w:left="284" w:hanging="284"/>
        <w:rPr>
          <w:noProof/>
          <w:sz w:val="22"/>
          <w:szCs w:val="22"/>
        </w:rPr>
      </w:pPr>
      <w:r w:rsidRPr="00AF1171">
        <w:rPr>
          <w:noProof/>
          <w:sz w:val="22"/>
          <w:szCs w:val="22"/>
        </w:rPr>
        <w:t xml:space="preserve">di non incorrere in un motivo di esclusione di cui all’art. </w:t>
      </w:r>
      <w:r w:rsidR="005F2D52" w:rsidRPr="00AF1171">
        <w:rPr>
          <w:noProof/>
          <w:sz w:val="22"/>
          <w:szCs w:val="22"/>
        </w:rPr>
        <w:t>94</w:t>
      </w:r>
      <w:r w:rsidRPr="00AF1171">
        <w:rPr>
          <w:noProof/>
          <w:sz w:val="22"/>
          <w:szCs w:val="22"/>
        </w:rPr>
        <w:t xml:space="preserve">, comma 1, del D.Lgs. n. </w:t>
      </w:r>
      <w:r w:rsidR="005F2D52" w:rsidRPr="00AF1171">
        <w:rPr>
          <w:noProof/>
          <w:sz w:val="22"/>
          <w:szCs w:val="22"/>
        </w:rPr>
        <w:t>36/2026</w:t>
      </w:r>
      <w:r w:rsidRPr="00AF1171">
        <w:rPr>
          <w:noProof/>
          <w:sz w:val="22"/>
          <w:szCs w:val="22"/>
        </w:rPr>
        <w:t xml:space="preserve"> e precisamente di non avere subito alcuna condanna con sentenza definitiva o decreto penale di condanna divenuto irrevocabile o sentenza di applicazione della pena su richiesta ai sensi dell'</w:t>
      </w:r>
      <w:hyperlink r:id="rId7" w:anchor="444" w:history="1">
        <w:r w:rsidRPr="00AF1171">
          <w:rPr>
            <w:rStyle w:val="Collegamentoipertestuale"/>
            <w:noProof/>
            <w:sz w:val="22"/>
            <w:szCs w:val="22"/>
          </w:rPr>
          <w:t>articolo 444 del codice di procedura penale</w:t>
        </w:r>
      </w:hyperlink>
      <w:r w:rsidRPr="00AF1171">
        <w:rPr>
          <w:noProof/>
          <w:sz w:val="22"/>
          <w:szCs w:val="22"/>
        </w:rPr>
        <w:t xml:space="preserve"> per aver commesso i seguenti reati:</w:t>
      </w:r>
    </w:p>
    <w:p w14:paraId="1E748CB9" w14:textId="77777777" w:rsidR="009C0D56" w:rsidRPr="00AF1171" w:rsidRDefault="009C0D56" w:rsidP="00D520C3">
      <w:pPr>
        <w:ind w:left="284"/>
        <w:jc w:val="both"/>
        <w:rPr>
          <w:noProof/>
          <w:sz w:val="22"/>
          <w:szCs w:val="22"/>
        </w:rPr>
      </w:pPr>
    </w:p>
    <w:p w14:paraId="784763A7" w14:textId="4C47DD9E"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a) </w:t>
      </w:r>
      <w:r w:rsidR="001C0B85" w:rsidRPr="00AF1171">
        <w:rPr>
          <w:sz w:val="22"/>
          <w:szCs w:val="22"/>
        </w:rPr>
        <w:fldChar w:fldCharType="begin">
          <w:ffData>
            <w:name w:val="Check2"/>
            <w:enabled/>
            <w:calcOnExit w:val="0"/>
            <w:checkBox>
              <w:sizeAuto/>
              <w:default w:val="0"/>
            </w:checkBox>
          </w:ffData>
        </w:fldChar>
      </w:r>
      <w:r w:rsidR="001C0B85" w:rsidRPr="00AF1171">
        <w:rPr>
          <w:sz w:val="22"/>
          <w:szCs w:val="22"/>
        </w:rPr>
        <w:instrText xml:space="preserve"> FORMCHECKBOX </w:instrText>
      </w:r>
      <w:r w:rsidR="00D643E2">
        <w:rPr>
          <w:sz w:val="22"/>
          <w:szCs w:val="22"/>
        </w:rPr>
      </w:r>
      <w:r w:rsidR="00D643E2">
        <w:rPr>
          <w:sz w:val="22"/>
          <w:szCs w:val="22"/>
        </w:rPr>
        <w:fldChar w:fldCharType="separate"/>
      </w:r>
      <w:r w:rsidR="001C0B85" w:rsidRPr="00AF1171">
        <w:rPr>
          <w:sz w:val="22"/>
          <w:szCs w:val="22"/>
        </w:rPr>
        <w:fldChar w:fldCharType="end"/>
      </w:r>
      <w:r w:rsidR="001C0B85" w:rsidRPr="00AF1171">
        <w:rPr>
          <w:sz w:val="22"/>
          <w:szCs w:val="22"/>
        </w:rPr>
        <w:t xml:space="preserve"> </w:t>
      </w:r>
      <w:r w:rsidRPr="00AF1171">
        <w:rPr>
          <w:noProof/>
          <w:sz w:val="22"/>
          <w:szCs w:val="22"/>
        </w:rPr>
        <w:t xml:space="preserve">delitti, consumati o tentati, di cui agli </w:t>
      </w:r>
      <w:hyperlink r:id="rId8" w:anchor="416" w:history="1">
        <w:r w:rsidRPr="00AF1171">
          <w:rPr>
            <w:rStyle w:val="Collegamentoipertestuale"/>
            <w:noProof/>
            <w:sz w:val="22"/>
            <w:szCs w:val="22"/>
          </w:rPr>
          <w:t>articoli 416, 416-bis del codice penale</w:t>
        </w:r>
      </w:hyperlink>
      <w:r w:rsidRPr="00AF1171">
        <w:rPr>
          <w:noProof/>
          <w:sz w:val="22"/>
          <w:szCs w:val="22"/>
        </w:rPr>
        <w:t xml:space="preserve"> ovvero delitti commessi avvalendosi delle condizioni previste dal predetto </w:t>
      </w:r>
      <w:hyperlink r:id="rId9" w:anchor="416-bis" w:history="1">
        <w:r w:rsidRPr="00AF1171">
          <w:rPr>
            <w:rStyle w:val="Collegamentoipertestuale"/>
            <w:noProof/>
            <w:sz w:val="22"/>
            <w:szCs w:val="22"/>
          </w:rPr>
          <w:t>articolo 416-bis</w:t>
        </w:r>
      </w:hyperlink>
      <w:r w:rsidRPr="00AF1171">
        <w:rPr>
          <w:noProof/>
          <w:sz w:val="22"/>
          <w:szCs w:val="22"/>
        </w:rPr>
        <w:t xml:space="preserve"> ovvero al fine di agevolare l'attività delle associazioni previste dallo stesso articolo, nonché per i delitti, consumati o tentati, previsti dall'</w:t>
      </w:r>
      <w:hyperlink r:id="rId10" w:anchor="y_1990_0309" w:history="1">
        <w:r w:rsidRPr="00AF1171">
          <w:rPr>
            <w:rStyle w:val="Collegamentoipertestuale"/>
            <w:noProof/>
            <w:sz w:val="22"/>
            <w:szCs w:val="22"/>
          </w:rPr>
          <w:t>articolo 74 del decreto del Presidente della Repubblica 9 ottobre 1990, n. 309</w:t>
        </w:r>
      </w:hyperlink>
      <w:r w:rsidRPr="00AF1171">
        <w:rPr>
          <w:noProof/>
          <w:sz w:val="22"/>
          <w:szCs w:val="22"/>
        </w:rPr>
        <w:t>, dall’</w:t>
      </w:r>
      <w:hyperlink r:id="rId11" w:anchor="y_1973_0043" w:history="1">
        <w:r w:rsidRPr="00AF1171">
          <w:rPr>
            <w:rStyle w:val="Collegamentoipertestuale"/>
            <w:noProof/>
            <w:sz w:val="22"/>
            <w:szCs w:val="22"/>
          </w:rPr>
          <w:t>articolo 291-quater del decreto del Presidente della Repubblica 23 gennaio 1973, n. 43</w:t>
        </w:r>
      </w:hyperlink>
      <w:r w:rsidRPr="00AF1171">
        <w:rPr>
          <w:noProof/>
          <w:sz w:val="22"/>
          <w:szCs w:val="22"/>
        </w:rPr>
        <w:t xml:space="preserve"> e dall'</w:t>
      </w:r>
      <w:hyperlink r:id="rId12" w:anchor="260" w:history="1">
        <w:r w:rsidRPr="00AF1171">
          <w:rPr>
            <w:rStyle w:val="Collegamentoipertestuale"/>
            <w:noProof/>
            <w:sz w:val="22"/>
            <w:szCs w:val="22"/>
          </w:rPr>
          <w:t>articolo 260 del decreto legislativo 3 aprile 2006, n. 152</w:t>
        </w:r>
      </w:hyperlink>
      <w:r w:rsidRPr="00AF1171">
        <w:rPr>
          <w:noProof/>
          <w:sz w:val="22"/>
          <w:szCs w:val="22"/>
        </w:rPr>
        <w:t>, in quanto riconducibili alla partecipazione a un'organizzazione criminale, quale definita all'articolo 2 della decisione quadro 2008/841/GAI del Consiglio;</w:t>
      </w:r>
    </w:p>
    <w:p w14:paraId="65C704B0" w14:textId="36BDBD72" w:rsidR="009C0D56" w:rsidRPr="00AF1171" w:rsidRDefault="009C0D56" w:rsidP="00D520C3">
      <w:pPr>
        <w:autoSpaceDE w:val="0"/>
        <w:autoSpaceDN w:val="0"/>
        <w:ind w:left="709" w:hanging="425"/>
        <w:jc w:val="both"/>
        <w:rPr>
          <w:noProof/>
          <w:sz w:val="22"/>
          <w:szCs w:val="22"/>
        </w:rPr>
      </w:pPr>
      <w:r w:rsidRPr="00AF1171">
        <w:rPr>
          <w:noProof/>
          <w:sz w:val="22"/>
          <w:szCs w:val="22"/>
        </w:rPr>
        <w:t>b)</w:t>
      </w:r>
      <w:r w:rsidRPr="00AF1171">
        <w:rPr>
          <w:noProof/>
          <w:sz w:val="22"/>
          <w:szCs w:val="22"/>
        </w:rPr>
        <w:tab/>
        <w:t xml:space="preserve">delitti, consumati o tentati, di cui agli </w:t>
      </w:r>
      <w:hyperlink r:id="rId13" w:anchor="317" w:history="1">
        <w:r w:rsidRPr="00AF1171">
          <w:rPr>
            <w:rStyle w:val="Collegamentoipertestuale"/>
            <w:noProof/>
            <w:sz w:val="22"/>
            <w:szCs w:val="22"/>
          </w:rPr>
          <w:t>articoli 317, 318, 319, 319-ter, 319-quater, 320, 321, 322, 322-bis</w:t>
        </w:r>
      </w:hyperlink>
      <w:r w:rsidRPr="00AF1171">
        <w:rPr>
          <w:noProof/>
          <w:sz w:val="22"/>
          <w:szCs w:val="22"/>
        </w:rPr>
        <w:t xml:space="preserve">, </w:t>
      </w:r>
      <w:hyperlink r:id="rId14" w:anchor="346-bis" w:history="1">
        <w:r w:rsidRPr="00AF1171">
          <w:rPr>
            <w:rStyle w:val="Collegamentoipertestuale"/>
            <w:noProof/>
            <w:sz w:val="22"/>
            <w:szCs w:val="22"/>
          </w:rPr>
          <w:t>346-bis</w:t>
        </w:r>
      </w:hyperlink>
      <w:r w:rsidRPr="00AF1171">
        <w:rPr>
          <w:noProof/>
          <w:sz w:val="22"/>
          <w:szCs w:val="22"/>
        </w:rPr>
        <w:t xml:space="preserve">, </w:t>
      </w:r>
      <w:hyperlink r:id="rId15" w:anchor="353" w:history="1">
        <w:r w:rsidRPr="00AF1171">
          <w:rPr>
            <w:rStyle w:val="Collegamentoipertestuale"/>
            <w:noProof/>
            <w:sz w:val="22"/>
            <w:szCs w:val="22"/>
          </w:rPr>
          <w:t>353, 353-bis, 354, 355 e 356 del codice penale</w:t>
        </w:r>
      </w:hyperlink>
      <w:r w:rsidRPr="00AF1171">
        <w:rPr>
          <w:noProof/>
          <w:sz w:val="22"/>
          <w:szCs w:val="22"/>
        </w:rPr>
        <w:t xml:space="preserve"> nonché all’</w:t>
      </w:r>
      <w:hyperlink r:id="rId16" w:anchor="2635" w:history="1">
        <w:r w:rsidRPr="00AF1171">
          <w:rPr>
            <w:rStyle w:val="Collegamentoipertestuale"/>
            <w:noProof/>
            <w:sz w:val="22"/>
            <w:szCs w:val="22"/>
          </w:rPr>
          <w:t>articolo 2635 del codice civile</w:t>
        </w:r>
      </w:hyperlink>
      <w:r w:rsidRPr="00AF1171">
        <w:rPr>
          <w:noProof/>
          <w:sz w:val="22"/>
          <w:szCs w:val="22"/>
        </w:rPr>
        <w:t>;</w:t>
      </w:r>
    </w:p>
    <w:p w14:paraId="1F0BBA11"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c) </w:t>
      </w:r>
      <w:r w:rsidRPr="00AF1171">
        <w:rPr>
          <w:noProof/>
          <w:sz w:val="22"/>
          <w:szCs w:val="22"/>
        </w:rPr>
        <w:tab/>
        <w:t>frode ai sensi dell'articolo 1 della convenzione relativa alla tutela degli interessi finanziari delle Comunità europee;</w:t>
      </w:r>
    </w:p>
    <w:p w14:paraId="1FEDE7C2"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d) </w:t>
      </w:r>
      <w:r w:rsidRPr="00AF1171">
        <w:rPr>
          <w:noProof/>
          <w:sz w:val="22"/>
          <w:szCs w:val="22"/>
        </w:rPr>
        <w:tab/>
        <w:t>delitti, consumati o tentati, commessi con finalità di terrorismo, anche internazionale, e di eversione dell'ordine costituzionale reati terroristici o reati connessi alle attività terroristiche;</w:t>
      </w:r>
    </w:p>
    <w:p w14:paraId="04E0BF31"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e) </w:t>
      </w:r>
      <w:r w:rsidRPr="00AF1171">
        <w:rPr>
          <w:noProof/>
          <w:sz w:val="22"/>
          <w:szCs w:val="22"/>
        </w:rPr>
        <w:tab/>
        <w:t xml:space="preserve">delitti di cui agli </w:t>
      </w:r>
      <w:hyperlink r:id="rId17" w:anchor="648-bis" w:history="1">
        <w:r w:rsidRPr="00AF1171">
          <w:rPr>
            <w:rStyle w:val="Collegamentoipertestuale"/>
            <w:noProof/>
            <w:sz w:val="22"/>
            <w:szCs w:val="22"/>
          </w:rPr>
          <w:t>articoli 648-bis, 648-ter e 648-ter.1 del codice penale</w:t>
        </w:r>
      </w:hyperlink>
      <w:r w:rsidRPr="00AF1171">
        <w:rPr>
          <w:noProof/>
          <w:sz w:val="22"/>
          <w:szCs w:val="22"/>
        </w:rPr>
        <w:t>, riciclaggio di proventi di attività criminose o finanziamento del terrorismo, quali definiti all'</w:t>
      </w:r>
      <w:hyperlink r:id="rId18" w:anchor="y_2007_0109" w:history="1">
        <w:r w:rsidRPr="00AF1171">
          <w:rPr>
            <w:rStyle w:val="Collegamentoipertestuale"/>
            <w:noProof/>
            <w:sz w:val="22"/>
            <w:szCs w:val="22"/>
          </w:rPr>
          <w:t>articolo 1 del decreto legislativo 22 giugno 2007, n. 109</w:t>
        </w:r>
      </w:hyperlink>
      <w:r w:rsidRPr="00AF1171">
        <w:rPr>
          <w:noProof/>
          <w:sz w:val="22"/>
          <w:szCs w:val="22"/>
        </w:rPr>
        <w:t xml:space="preserve"> e successive modificazioni;</w:t>
      </w:r>
    </w:p>
    <w:p w14:paraId="3D1379BE"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f) </w:t>
      </w:r>
      <w:r w:rsidRPr="00AF1171">
        <w:rPr>
          <w:noProof/>
          <w:sz w:val="22"/>
          <w:szCs w:val="22"/>
        </w:rPr>
        <w:tab/>
        <w:t>sfruttamento del lavoro minorile e altre forme di tratta di esseri umani definite con il decreto legislativo 4 marzo 2014, n. 24;</w:t>
      </w:r>
    </w:p>
    <w:p w14:paraId="2F3237AE"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g) ogni altro delitto da cui derivi, quale pena accessoria, l'incapacità di contrattare con la pubblica amministrazione;</w:t>
      </w:r>
    </w:p>
    <w:p w14:paraId="348ED6E4" w14:textId="77777777" w:rsidR="009C0D56" w:rsidRPr="00AF1171" w:rsidRDefault="009C0D56" w:rsidP="00D520C3">
      <w:pPr>
        <w:autoSpaceDE w:val="0"/>
        <w:autoSpaceDN w:val="0"/>
        <w:ind w:left="709" w:hanging="425"/>
        <w:jc w:val="both"/>
        <w:rPr>
          <w:noProof/>
          <w:sz w:val="22"/>
          <w:szCs w:val="22"/>
        </w:rPr>
      </w:pPr>
    </w:p>
    <w:p w14:paraId="66D6CA02" w14:textId="7F6AACCB" w:rsidR="009C0D56" w:rsidRPr="00AF1171" w:rsidRDefault="009C0D56" w:rsidP="00D520C3">
      <w:pPr>
        <w:numPr>
          <w:ilvl w:val="0"/>
          <w:numId w:val="4"/>
        </w:numPr>
        <w:tabs>
          <w:tab w:val="num" w:pos="284"/>
        </w:tabs>
        <w:suppressAutoHyphens w:val="0"/>
        <w:autoSpaceDE w:val="0"/>
        <w:autoSpaceDN w:val="0"/>
        <w:ind w:left="284" w:hanging="284"/>
        <w:jc w:val="both"/>
        <w:rPr>
          <w:noProof/>
          <w:sz w:val="22"/>
          <w:szCs w:val="22"/>
        </w:rPr>
      </w:pPr>
      <w:r w:rsidRPr="00AF1171">
        <w:rPr>
          <w:sz w:val="22"/>
          <w:szCs w:val="22"/>
        </w:rPr>
        <w:fldChar w:fldCharType="begin">
          <w:ffData>
            <w:name w:val="Check2"/>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001C0B85" w:rsidRPr="00AF1171">
        <w:rPr>
          <w:sz w:val="22"/>
          <w:szCs w:val="22"/>
        </w:rPr>
        <w:t xml:space="preserve"> </w:t>
      </w:r>
      <w:r w:rsidRPr="00AF1171">
        <w:rPr>
          <w:noProof/>
          <w:sz w:val="22"/>
          <w:szCs w:val="22"/>
        </w:rPr>
        <w:t xml:space="preserve">di non incorrere in un motivo </w:t>
      </w:r>
      <w:r w:rsidR="005F2D52" w:rsidRPr="00AF1171">
        <w:rPr>
          <w:noProof/>
          <w:sz w:val="22"/>
          <w:szCs w:val="22"/>
        </w:rPr>
        <w:t>di esclusione di cui all’art. 94</w:t>
      </w:r>
      <w:r w:rsidRPr="00AF1171">
        <w:rPr>
          <w:noProof/>
          <w:sz w:val="22"/>
          <w:szCs w:val="22"/>
        </w:rPr>
        <w:t xml:space="preserve">, comma 2, del D.Lgs. n. </w:t>
      </w:r>
      <w:r w:rsidR="005F2D52" w:rsidRPr="00AF1171">
        <w:rPr>
          <w:noProof/>
          <w:sz w:val="22"/>
          <w:szCs w:val="22"/>
        </w:rPr>
        <w:t>36/2023</w:t>
      </w:r>
      <w:r w:rsidRPr="00AF1171">
        <w:rPr>
          <w:noProof/>
          <w:sz w:val="22"/>
          <w:szCs w:val="22"/>
        </w:rPr>
        <w:t xml:space="preserve"> e precisamente che non sussistono a proprio carico di cause di decadenza, di sospensione o di divieto previste dall'</w:t>
      </w:r>
      <w:hyperlink r:id="rId19" w:anchor="067" w:history="1">
        <w:r w:rsidRPr="00AF1171">
          <w:rPr>
            <w:rStyle w:val="Collegamentoipertestuale"/>
            <w:noProof/>
            <w:sz w:val="22"/>
            <w:szCs w:val="22"/>
          </w:rPr>
          <w:t>articolo 67 del decreto legislativo 6 settembre 2011, n. 159</w:t>
        </w:r>
      </w:hyperlink>
      <w:r w:rsidRPr="00AF1171">
        <w:rPr>
          <w:noProof/>
          <w:sz w:val="22"/>
          <w:szCs w:val="22"/>
        </w:rPr>
        <w:t xml:space="preserve"> o di un tentativo di infiltrazione mafiosa di cui all'</w:t>
      </w:r>
      <w:hyperlink r:id="rId20" w:anchor="084" w:history="1">
        <w:r w:rsidRPr="00AF1171">
          <w:rPr>
            <w:rStyle w:val="Collegamentoipertestuale"/>
            <w:noProof/>
            <w:sz w:val="22"/>
            <w:szCs w:val="22"/>
          </w:rPr>
          <w:t>articolo 84, comma 4, del medesimo decreto</w:t>
        </w:r>
      </w:hyperlink>
      <w:r w:rsidRPr="00AF1171">
        <w:rPr>
          <w:noProof/>
          <w:sz w:val="22"/>
          <w:szCs w:val="22"/>
        </w:rPr>
        <w:t>.</w:t>
      </w:r>
    </w:p>
    <w:p w14:paraId="59109F1E" w14:textId="77777777" w:rsidR="009C0D56" w:rsidRPr="00AF1171" w:rsidRDefault="009C0D56" w:rsidP="00D520C3">
      <w:pPr>
        <w:autoSpaceDE w:val="0"/>
        <w:autoSpaceDN w:val="0"/>
        <w:jc w:val="both"/>
        <w:rPr>
          <w:noProof/>
          <w:sz w:val="22"/>
          <w:szCs w:val="22"/>
        </w:rPr>
      </w:pPr>
    </w:p>
    <w:p w14:paraId="6DB52D6B" w14:textId="3AC39145" w:rsidR="009C0D56" w:rsidRPr="00AF1171" w:rsidRDefault="009C0D56" w:rsidP="00D520C3">
      <w:pPr>
        <w:numPr>
          <w:ilvl w:val="0"/>
          <w:numId w:val="4"/>
        </w:numPr>
        <w:tabs>
          <w:tab w:val="num" w:pos="284"/>
        </w:tabs>
        <w:suppressAutoHyphens w:val="0"/>
        <w:autoSpaceDE w:val="0"/>
        <w:autoSpaceDN w:val="0"/>
        <w:ind w:left="284" w:hanging="284"/>
        <w:jc w:val="both"/>
        <w:rPr>
          <w:noProof/>
          <w:sz w:val="22"/>
          <w:szCs w:val="22"/>
        </w:rPr>
      </w:pPr>
      <w:r w:rsidRPr="00AF1171">
        <w:rPr>
          <w:sz w:val="22"/>
          <w:szCs w:val="22"/>
        </w:rPr>
        <w:fldChar w:fldCharType="begin">
          <w:ffData>
            <w:name w:val="Check2"/>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001C0B85" w:rsidRPr="00AF1171">
        <w:rPr>
          <w:sz w:val="22"/>
          <w:szCs w:val="22"/>
        </w:rPr>
        <w:t xml:space="preserve"> </w:t>
      </w:r>
      <w:r w:rsidRPr="00AF1171">
        <w:rPr>
          <w:noProof/>
          <w:sz w:val="22"/>
          <w:szCs w:val="22"/>
        </w:rPr>
        <w:t>di non incorrere in un motivo di esclus</w:t>
      </w:r>
      <w:r w:rsidR="005F2D52" w:rsidRPr="00AF1171">
        <w:rPr>
          <w:noProof/>
          <w:sz w:val="22"/>
          <w:szCs w:val="22"/>
        </w:rPr>
        <w:t>ione di cui all’art. 94, comma 6</w:t>
      </w:r>
      <w:r w:rsidRPr="00AF1171">
        <w:rPr>
          <w:noProof/>
          <w:sz w:val="22"/>
          <w:szCs w:val="22"/>
        </w:rPr>
        <w:t xml:space="preserve">, del D.Lgs. n. </w:t>
      </w:r>
      <w:r w:rsidR="005F2D52" w:rsidRPr="00AF1171">
        <w:rPr>
          <w:noProof/>
          <w:sz w:val="22"/>
          <w:szCs w:val="22"/>
        </w:rPr>
        <w:t>36/2023</w:t>
      </w:r>
      <w:r w:rsidRPr="00AF1171">
        <w:rPr>
          <w:noProof/>
          <w:sz w:val="22"/>
          <w:szCs w:val="22"/>
        </w:rPr>
        <w:t xml:space="preserve"> e precisamente che non ha commesso violazioni gravi, definitivamente accertate, rispetto agli obblighi relativi al pagamento delle imposte e tasse o dei contributi previdenziali, secondo la legislazione italiana o quella dello Stato in cui sono stabiliti sulla base di quanto dettagliato nella norma citata.</w:t>
      </w:r>
    </w:p>
    <w:p w14:paraId="5A9C54CF" w14:textId="77777777" w:rsidR="009C0D56" w:rsidRPr="00AF1171" w:rsidRDefault="009C0D56" w:rsidP="00D520C3">
      <w:pPr>
        <w:autoSpaceDE w:val="0"/>
        <w:autoSpaceDN w:val="0"/>
        <w:jc w:val="both"/>
        <w:rPr>
          <w:noProof/>
          <w:sz w:val="22"/>
          <w:szCs w:val="22"/>
        </w:rPr>
      </w:pPr>
    </w:p>
    <w:p w14:paraId="3A6E7B9E" w14:textId="17D1A4E8" w:rsidR="009C0D56" w:rsidRPr="00AF1171" w:rsidRDefault="009C0D56" w:rsidP="00D520C3">
      <w:pPr>
        <w:numPr>
          <w:ilvl w:val="0"/>
          <w:numId w:val="4"/>
        </w:numPr>
        <w:tabs>
          <w:tab w:val="num" w:pos="284"/>
        </w:tabs>
        <w:suppressAutoHyphens w:val="0"/>
        <w:autoSpaceDE w:val="0"/>
        <w:autoSpaceDN w:val="0"/>
        <w:ind w:left="284" w:hanging="284"/>
        <w:jc w:val="both"/>
        <w:rPr>
          <w:noProof/>
          <w:sz w:val="22"/>
          <w:szCs w:val="22"/>
        </w:rPr>
      </w:pPr>
      <w:r w:rsidRPr="00AF1171">
        <w:rPr>
          <w:sz w:val="22"/>
          <w:szCs w:val="22"/>
        </w:rPr>
        <w:fldChar w:fldCharType="begin">
          <w:ffData>
            <w:name w:val="Check2"/>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001C0B85" w:rsidRPr="00AF1171">
        <w:rPr>
          <w:sz w:val="22"/>
          <w:szCs w:val="22"/>
        </w:rPr>
        <w:t xml:space="preserve"> </w:t>
      </w:r>
      <w:r w:rsidRPr="00AF1171">
        <w:rPr>
          <w:noProof/>
          <w:sz w:val="22"/>
          <w:szCs w:val="22"/>
        </w:rPr>
        <w:t xml:space="preserve">di non incorrere in una delle situazioni costituenti motivo di esclusione </w:t>
      </w:r>
      <w:r w:rsidR="005F2D52" w:rsidRPr="00AF1171">
        <w:rPr>
          <w:noProof/>
          <w:sz w:val="22"/>
          <w:szCs w:val="22"/>
        </w:rPr>
        <w:t>ai sensi degli</w:t>
      </w:r>
      <w:r w:rsidRPr="00AF1171">
        <w:rPr>
          <w:noProof/>
          <w:sz w:val="22"/>
          <w:szCs w:val="22"/>
        </w:rPr>
        <w:t>ar</w:t>
      </w:r>
      <w:r w:rsidR="005F2D52" w:rsidRPr="00AF1171">
        <w:rPr>
          <w:noProof/>
          <w:sz w:val="22"/>
          <w:szCs w:val="22"/>
        </w:rPr>
        <w:t>t</w:t>
      </w:r>
      <w:r w:rsidRPr="00AF1171">
        <w:rPr>
          <w:noProof/>
          <w:sz w:val="22"/>
          <w:szCs w:val="22"/>
        </w:rPr>
        <w:t xml:space="preserve">t. </w:t>
      </w:r>
      <w:r w:rsidR="005F2D52" w:rsidRPr="00AF1171">
        <w:rPr>
          <w:noProof/>
          <w:sz w:val="22"/>
          <w:szCs w:val="22"/>
        </w:rPr>
        <w:t>94-95</w:t>
      </w:r>
      <w:r w:rsidRPr="00AF1171">
        <w:rPr>
          <w:noProof/>
          <w:sz w:val="22"/>
          <w:szCs w:val="22"/>
        </w:rPr>
        <w:t xml:space="preserve">, del D.Lgs. n. </w:t>
      </w:r>
      <w:r w:rsidR="005F2D52" w:rsidRPr="00AF1171">
        <w:rPr>
          <w:noProof/>
          <w:sz w:val="22"/>
          <w:szCs w:val="22"/>
        </w:rPr>
        <w:t>36/2023</w:t>
      </w:r>
      <w:r w:rsidRPr="00AF1171">
        <w:rPr>
          <w:noProof/>
          <w:sz w:val="22"/>
          <w:szCs w:val="22"/>
        </w:rPr>
        <w:t xml:space="preserve"> e precisamente:</w:t>
      </w:r>
    </w:p>
    <w:p w14:paraId="3B891DE3" w14:textId="77777777" w:rsidR="009C0D56" w:rsidRPr="00AF1171" w:rsidRDefault="009C0D56" w:rsidP="00D520C3">
      <w:pPr>
        <w:jc w:val="both"/>
        <w:rPr>
          <w:noProof/>
          <w:sz w:val="22"/>
          <w:szCs w:val="22"/>
        </w:rPr>
      </w:pPr>
    </w:p>
    <w:p w14:paraId="164C5DDE" w14:textId="10BF3E71"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a) </w:t>
      </w:r>
      <w:r w:rsidRPr="00AF1171">
        <w:rPr>
          <w:noProof/>
          <w:sz w:val="22"/>
          <w:szCs w:val="22"/>
        </w:rPr>
        <w:tab/>
        <w:t>di non aver commesso gravi infrazioni debitamente accertate alle norme in materia di salute e sicurezza sul lavoro</w:t>
      </w:r>
      <w:r w:rsidR="005F2D52" w:rsidRPr="00AF1171">
        <w:rPr>
          <w:noProof/>
          <w:sz w:val="22"/>
          <w:szCs w:val="22"/>
        </w:rPr>
        <w:t>;</w:t>
      </w:r>
      <w:r w:rsidRPr="00AF1171">
        <w:rPr>
          <w:noProof/>
          <w:sz w:val="22"/>
          <w:szCs w:val="22"/>
        </w:rPr>
        <w:t xml:space="preserve"> </w:t>
      </w:r>
    </w:p>
    <w:p w14:paraId="0AB9BD4E" w14:textId="76C645CB"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b) </w:t>
      </w:r>
      <w:r w:rsidRPr="00AF1171">
        <w:rPr>
          <w:noProof/>
          <w:sz w:val="22"/>
          <w:szCs w:val="22"/>
        </w:rPr>
        <w:tab/>
        <w:t xml:space="preserve">di non trovarsi in stato di fallimento, di liquidazione coatta, di concordato preventivo, salvo il caso di concordato con continuità aziendale, o nei cui riguardi sia in corso un procedimento per la </w:t>
      </w:r>
      <w:r w:rsidRPr="00AF1171">
        <w:rPr>
          <w:noProof/>
          <w:sz w:val="22"/>
          <w:szCs w:val="22"/>
        </w:rPr>
        <w:lastRenderedPageBreak/>
        <w:t>dichiarazione di una di tali situazioni, fermo restando quanto previsto dall'</w:t>
      </w:r>
      <w:r w:rsidR="005F2D52" w:rsidRPr="00AF1171">
        <w:rPr>
          <w:noProof/>
          <w:sz w:val="22"/>
          <w:szCs w:val="22"/>
        </w:rPr>
        <w:t>art.95 comma 5</w:t>
      </w:r>
      <w:r w:rsidRPr="00AF1171">
        <w:rPr>
          <w:noProof/>
          <w:sz w:val="22"/>
          <w:szCs w:val="22"/>
        </w:rPr>
        <w:t xml:space="preserve"> del D.Lgs. n. </w:t>
      </w:r>
      <w:r w:rsidR="005F2D52" w:rsidRPr="00AF1171">
        <w:rPr>
          <w:noProof/>
          <w:sz w:val="22"/>
          <w:szCs w:val="22"/>
        </w:rPr>
        <w:t>36/2023</w:t>
      </w:r>
      <w:r w:rsidRPr="00AF1171">
        <w:rPr>
          <w:noProof/>
          <w:sz w:val="22"/>
          <w:szCs w:val="22"/>
        </w:rPr>
        <w:t>;</w:t>
      </w:r>
    </w:p>
    <w:p w14:paraId="12A020E5"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c) </w:t>
      </w:r>
      <w:r w:rsidRPr="00AF1171">
        <w:rPr>
          <w:noProof/>
          <w:sz w:val="22"/>
          <w:szCs w:val="22"/>
        </w:rPr>
        <w:tab/>
        <w:t>di non essersi reso colpevole di gravi illeciti professionali, tali da rendere dubbia la sua integrità o affidabilità incluso l’aver cagionato significative carenze nell'esecuzione di un precedente contratto di appalto o di concessione che ne hanno causato la risoluzione anticipata, non contestata in giudizio, ovvero confermata all'esito di un giudizio, ovvero che abbiano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w:t>
      </w:r>
    </w:p>
    <w:p w14:paraId="241AB694" w14:textId="52520AEE"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d) </w:t>
      </w:r>
      <w:r w:rsidRPr="00AF1171">
        <w:rPr>
          <w:noProof/>
          <w:sz w:val="22"/>
          <w:szCs w:val="22"/>
        </w:rPr>
        <w:tab/>
        <w:t xml:space="preserve">che non sussiste una situazione di conflitto di interesse ai sensi D.Lgs. n. </w:t>
      </w:r>
      <w:r w:rsidR="008E0AD2" w:rsidRPr="00AF1171">
        <w:rPr>
          <w:noProof/>
          <w:sz w:val="22"/>
          <w:szCs w:val="22"/>
        </w:rPr>
        <w:t>36/2023</w:t>
      </w:r>
      <w:r w:rsidRPr="00AF1171">
        <w:rPr>
          <w:noProof/>
          <w:sz w:val="22"/>
          <w:szCs w:val="22"/>
        </w:rPr>
        <w:t xml:space="preserve"> non diversamente risolvibile se non con la non partecipazione alla procedura di gara;</w:t>
      </w:r>
    </w:p>
    <w:p w14:paraId="2FDB06E3" w14:textId="307A3297"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e) </w:t>
      </w:r>
      <w:r w:rsidRPr="00AF1171">
        <w:rPr>
          <w:noProof/>
          <w:sz w:val="22"/>
          <w:szCs w:val="22"/>
        </w:rPr>
        <w:tab/>
        <w:t>che non sussiste una distorsione della concorrenza derivante dal precedente coinvolgimento nella preparazione della procedura d'appalto che non possa essere risolta con misure meno intrusive dell’esclusione dalla gara;</w:t>
      </w:r>
    </w:p>
    <w:p w14:paraId="00A3F202"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f) </w:t>
      </w:r>
      <w:r w:rsidRPr="00AF1171">
        <w:rPr>
          <w:noProof/>
          <w:sz w:val="22"/>
          <w:szCs w:val="22"/>
        </w:rPr>
        <w:tab/>
        <w:t>di non essere stato soggetto alla sanzione interdittiva di cui all'</w:t>
      </w:r>
      <w:hyperlink r:id="rId21" w:anchor="09" w:history="1">
        <w:r w:rsidRPr="00AF1171">
          <w:rPr>
            <w:rStyle w:val="Collegamentoipertestuale"/>
            <w:noProof/>
            <w:sz w:val="22"/>
            <w:szCs w:val="22"/>
          </w:rPr>
          <w:t>articolo 9, comma 2, lettera c) del decreto legislativo 8 giugno 2001, n. 231</w:t>
        </w:r>
      </w:hyperlink>
      <w:r w:rsidRPr="00AF1171">
        <w:rPr>
          <w:noProof/>
          <w:sz w:val="22"/>
          <w:szCs w:val="22"/>
        </w:rPr>
        <w:t xml:space="preserve"> o ad altra sanzione che comporta il divieto di contrarre con la pubblica amministrazione, compresi i provvedimenti interdittivi di cui all'</w:t>
      </w:r>
      <w:hyperlink r:id="rId22" w:anchor="014" w:history="1">
        <w:r w:rsidRPr="00AF1171">
          <w:rPr>
            <w:rStyle w:val="Collegamentoipertestuale"/>
            <w:noProof/>
            <w:sz w:val="22"/>
            <w:szCs w:val="22"/>
          </w:rPr>
          <w:t>articolo 14 del decreto legislativo 9 aprile 2008, n. 81</w:t>
        </w:r>
      </w:hyperlink>
      <w:r w:rsidRPr="00AF1171">
        <w:rPr>
          <w:noProof/>
          <w:sz w:val="22"/>
          <w:szCs w:val="22"/>
        </w:rPr>
        <w:t>;</w:t>
      </w:r>
    </w:p>
    <w:p w14:paraId="2C87EB67"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g)</w:t>
      </w:r>
      <w:r w:rsidRPr="00AF1171">
        <w:rPr>
          <w:noProof/>
          <w:sz w:val="22"/>
          <w:szCs w:val="22"/>
        </w:rPr>
        <w:tab/>
        <w:t>di non essere iscritto nel casellario informatico tenuto dall'Osservatorio dell'ANAC per aver presentato false dichiarazioni o falsa documentazione ai fini del rilascio dell'attestazione di qualificazione, per il periodo durante il quale perdura l'iscrizione;</w:t>
      </w:r>
    </w:p>
    <w:p w14:paraId="755E9C7E"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h)</w:t>
      </w:r>
      <w:r w:rsidRPr="00AF1171">
        <w:rPr>
          <w:noProof/>
          <w:sz w:val="22"/>
          <w:szCs w:val="22"/>
        </w:rPr>
        <w:tab/>
        <w:t>di non aver violato il divieto di intestazione fiduciaria di cui all'</w:t>
      </w:r>
      <w:hyperlink r:id="rId23" w:anchor="17" w:history="1">
        <w:r w:rsidRPr="00AF1171">
          <w:rPr>
            <w:rStyle w:val="Collegamentoipertestuale"/>
            <w:noProof/>
            <w:sz w:val="22"/>
            <w:szCs w:val="22"/>
          </w:rPr>
          <w:t>articolo 17 della legge 19 marzo 1990, n. 55</w:t>
        </w:r>
      </w:hyperlink>
      <w:r w:rsidRPr="00AF1171">
        <w:rPr>
          <w:noProof/>
          <w:sz w:val="22"/>
          <w:szCs w:val="22"/>
        </w:rPr>
        <w:t>.;</w:t>
      </w:r>
    </w:p>
    <w:p w14:paraId="744FB313" w14:textId="1A275102" w:rsidR="009C0D56" w:rsidRPr="00AF1171" w:rsidRDefault="001C0B85" w:rsidP="001C0B85">
      <w:pPr>
        <w:widowControl w:val="0"/>
        <w:overflowPunct w:val="0"/>
        <w:autoSpaceDE w:val="0"/>
        <w:autoSpaceDN w:val="0"/>
        <w:adjustRightInd w:val="0"/>
        <w:ind w:left="851" w:hanging="567"/>
        <w:jc w:val="both"/>
        <w:textAlignment w:val="baseline"/>
        <w:rPr>
          <w:sz w:val="22"/>
          <w:szCs w:val="22"/>
        </w:rPr>
      </w:pPr>
      <w:r w:rsidRPr="00AF1171">
        <w:rPr>
          <w:sz w:val="22"/>
          <w:szCs w:val="22"/>
        </w:rPr>
        <w:t xml:space="preserve">i)   </w:t>
      </w:r>
      <w:bookmarkStart w:id="1" w:name="Check3"/>
      <w:r w:rsidR="009C0D56" w:rsidRPr="00AF1171">
        <w:rPr>
          <w:sz w:val="22"/>
          <w:szCs w:val="22"/>
        </w:rPr>
        <w:fldChar w:fldCharType="begin">
          <w:ffData>
            <w:name w:val="Check3"/>
            <w:enabled/>
            <w:calcOnExit w:val="0"/>
            <w:checkBox>
              <w:sizeAuto/>
              <w:default w:val="0"/>
            </w:checkBox>
          </w:ffData>
        </w:fldChar>
      </w:r>
      <w:r w:rsidR="009C0D56" w:rsidRPr="00AF1171">
        <w:rPr>
          <w:sz w:val="22"/>
          <w:szCs w:val="22"/>
        </w:rPr>
        <w:instrText xml:space="preserve"> FORMCHECKBOX </w:instrText>
      </w:r>
      <w:r w:rsidR="00D643E2">
        <w:rPr>
          <w:sz w:val="22"/>
          <w:szCs w:val="22"/>
        </w:rPr>
      </w:r>
      <w:r w:rsidR="00D643E2">
        <w:rPr>
          <w:sz w:val="22"/>
          <w:szCs w:val="22"/>
        </w:rPr>
        <w:fldChar w:fldCharType="separate"/>
      </w:r>
      <w:r w:rsidR="009C0D56" w:rsidRPr="00AF1171">
        <w:rPr>
          <w:sz w:val="22"/>
          <w:szCs w:val="22"/>
        </w:rPr>
        <w:fldChar w:fldCharType="end"/>
      </w:r>
      <w:bookmarkEnd w:id="1"/>
      <w:r w:rsidR="009C0D56" w:rsidRPr="00AF1171">
        <w:rPr>
          <w:sz w:val="22"/>
          <w:szCs w:val="22"/>
        </w:rPr>
        <w:t xml:space="preserve"> di non essere assoggettato agli obblighi di assunzioni obbligatorie di cui alla Legge n. 68/1999 </w:t>
      </w:r>
      <w:r w:rsidR="009C0D56" w:rsidRPr="00AF1171">
        <w:rPr>
          <w:b/>
          <w:sz w:val="22"/>
          <w:szCs w:val="22"/>
        </w:rPr>
        <w:t>(nel caso di concorrente che occupa più di 35 dipendenti oppure da 15 a 35 dipendenti qualora abbia effettuato nuove assunzioni dopo il 18 gennaio 2000):</w:t>
      </w:r>
    </w:p>
    <w:p w14:paraId="3095DB9C" w14:textId="77777777" w:rsidR="009C0D56" w:rsidRPr="00AF1171" w:rsidRDefault="009C0D56" w:rsidP="00D520C3">
      <w:pPr>
        <w:autoSpaceDE w:val="0"/>
        <w:autoSpaceDN w:val="0"/>
        <w:ind w:left="709"/>
        <w:jc w:val="both"/>
        <w:rPr>
          <w:sz w:val="22"/>
          <w:szCs w:val="22"/>
        </w:rPr>
      </w:pPr>
      <w:r w:rsidRPr="00AF1171">
        <w:rPr>
          <w:sz w:val="22"/>
          <w:szCs w:val="22"/>
        </w:rPr>
        <w:fldChar w:fldCharType="begin">
          <w:ffData>
            <w:name w:val="Check5"/>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di essere in regola con le norme che disciplinano il diritto al lavoro dei disabili;</w:t>
      </w:r>
    </w:p>
    <w:bookmarkStart w:id="2" w:name="Check6"/>
    <w:p w14:paraId="0016C552" w14:textId="77777777" w:rsidR="009C0D56" w:rsidRPr="00AF1171" w:rsidRDefault="009C0D56" w:rsidP="00D520C3">
      <w:pPr>
        <w:autoSpaceDE w:val="0"/>
        <w:autoSpaceDN w:val="0"/>
        <w:ind w:left="709"/>
        <w:jc w:val="both"/>
        <w:rPr>
          <w:sz w:val="22"/>
          <w:szCs w:val="22"/>
        </w:rPr>
      </w:pPr>
      <w:r w:rsidRPr="00AF1171">
        <w:rPr>
          <w:sz w:val="22"/>
          <w:szCs w:val="22"/>
        </w:rPr>
        <w:fldChar w:fldCharType="begin">
          <w:ffData>
            <w:name w:val="Check6"/>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bookmarkEnd w:id="2"/>
      <w:r w:rsidRPr="00AF1171">
        <w:rPr>
          <w:sz w:val="22"/>
          <w:szCs w:val="22"/>
        </w:rPr>
        <w:t xml:space="preserve"> la persistenza ai fini dell’assolvimento degli obblighi di cui alla Legge n. 68/1999 della situazione certificata dalla originaria attestazione dell’ufficio competente;</w:t>
      </w:r>
    </w:p>
    <w:p w14:paraId="049C7F82"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 xml:space="preserve">l) </w:t>
      </w:r>
      <w:r w:rsidRPr="00AF1171">
        <w:rPr>
          <w:noProof/>
          <w:sz w:val="22"/>
          <w:szCs w:val="22"/>
        </w:rPr>
        <w:tab/>
        <w:t xml:space="preserve">di non essere stato vittima dei reati previsti e puniti dagli </w:t>
      </w:r>
      <w:hyperlink r:id="rId24" w:anchor="317" w:history="1">
        <w:r w:rsidRPr="00AF1171">
          <w:rPr>
            <w:rStyle w:val="Collegamentoipertestuale"/>
            <w:noProof/>
            <w:sz w:val="22"/>
            <w:szCs w:val="22"/>
          </w:rPr>
          <w:t>articoli 317</w:t>
        </w:r>
      </w:hyperlink>
      <w:r w:rsidRPr="00AF1171">
        <w:rPr>
          <w:noProof/>
          <w:sz w:val="22"/>
          <w:szCs w:val="22"/>
        </w:rPr>
        <w:t xml:space="preserve"> e </w:t>
      </w:r>
      <w:hyperlink r:id="rId25" w:anchor="629" w:history="1">
        <w:r w:rsidRPr="00AF1171">
          <w:rPr>
            <w:rStyle w:val="Collegamentoipertestuale"/>
            <w:noProof/>
            <w:sz w:val="22"/>
            <w:szCs w:val="22"/>
          </w:rPr>
          <w:t>629 del codice penale</w:t>
        </w:r>
      </w:hyperlink>
      <w:r w:rsidRPr="00AF1171">
        <w:rPr>
          <w:noProof/>
          <w:sz w:val="22"/>
          <w:szCs w:val="22"/>
        </w:rPr>
        <w:t xml:space="preserve"> aggravati ai sensi dell'articolo 7 del decreto-legge 13 maggio 1991, n. 152, convertito, con modificazioni, dalla legge 12 luglio 1991, n. 203, o, pur essendone stato vittima di aver denunciato i fatti all'autorità giudiziaria, (salvo i casi previsti dall'</w:t>
      </w:r>
      <w:hyperlink r:id="rId26" w:anchor="004" w:history="1">
        <w:r w:rsidRPr="00AF1171">
          <w:rPr>
            <w:rStyle w:val="Collegamentoipertestuale"/>
            <w:noProof/>
            <w:sz w:val="22"/>
            <w:szCs w:val="22"/>
          </w:rPr>
          <w:t>articolo 4, primo comma, della legge 24 novembre 1981, n. 689</w:t>
        </w:r>
      </w:hyperlink>
      <w:r w:rsidRPr="00AF1171">
        <w:rPr>
          <w:noProof/>
          <w:sz w:val="22"/>
          <w:szCs w:val="22"/>
        </w:rPr>
        <w:t>);</w:t>
      </w:r>
    </w:p>
    <w:p w14:paraId="02D451DC" w14:textId="77777777" w:rsidR="009C0D56" w:rsidRPr="00AF1171" w:rsidRDefault="009C0D56" w:rsidP="00D520C3">
      <w:pPr>
        <w:autoSpaceDE w:val="0"/>
        <w:autoSpaceDN w:val="0"/>
        <w:ind w:left="709" w:hanging="425"/>
        <w:jc w:val="both"/>
        <w:rPr>
          <w:noProof/>
          <w:sz w:val="22"/>
          <w:szCs w:val="22"/>
        </w:rPr>
      </w:pPr>
      <w:r w:rsidRPr="00AF1171">
        <w:rPr>
          <w:noProof/>
          <w:sz w:val="22"/>
          <w:szCs w:val="22"/>
        </w:rPr>
        <w:t>m)</w:t>
      </w:r>
      <w:r w:rsidRPr="00AF1171">
        <w:rPr>
          <w:noProof/>
          <w:sz w:val="22"/>
          <w:szCs w:val="22"/>
        </w:rPr>
        <w:tab/>
        <w:t>di non trovarsi rispetto ad un altro partecipante alla medesima procedura di affidamento, in una situazione di controllo di cui all'</w:t>
      </w:r>
      <w:hyperlink r:id="rId27" w:anchor="2359" w:history="1">
        <w:r w:rsidRPr="00AF1171">
          <w:rPr>
            <w:rStyle w:val="Collegamentoipertestuale"/>
            <w:noProof/>
            <w:sz w:val="22"/>
            <w:szCs w:val="22"/>
          </w:rPr>
          <w:t>articolo 2359 del codice civile</w:t>
        </w:r>
      </w:hyperlink>
      <w:r w:rsidRPr="00AF1171">
        <w:rPr>
          <w:noProof/>
          <w:sz w:val="22"/>
          <w:szCs w:val="22"/>
        </w:rPr>
        <w:t xml:space="preserve"> o in una qualsiasi relazione, anche di fatto, che comporti il fatto che le offerte siano imputabili ad un unico centro decisionale.</w:t>
      </w:r>
    </w:p>
    <w:p w14:paraId="26550576" w14:textId="3BD1D2A6" w:rsidR="009C0D56" w:rsidRPr="00AF1171" w:rsidRDefault="00BB3401" w:rsidP="00BB3401">
      <w:pPr>
        <w:numPr>
          <w:ilvl w:val="0"/>
          <w:numId w:val="4"/>
        </w:numPr>
        <w:tabs>
          <w:tab w:val="clear" w:pos="750"/>
          <w:tab w:val="num" w:pos="426"/>
          <w:tab w:val="num" w:pos="851"/>
        </w:tabs>
        <w:suppressAutoHyphens w:val="0"/>
        <w:autoSpaceDE w:val="0"/>
        <w:autoSpaceDN w:val="0"/>
        <w:ind w:hanging="608"/>
        <w:jc w:val="both"/>
        <w:rPr>
          <w:b/>
          <w:sz w:val="22"/>
          <w:szCs w:val="22"/>
        </w:rPr>
      </w:pPr>
      <w:r w:rsidRPr="00AF1171">
        <w:rPr>
          <w:b/>
          <w:sz w:val="22"/>
          <w:szCs w:val="22"/>
        </w:rPr>
        <w:t xml:space="preserve">     </w:t>
      </w:r>
      <w:r w:rsidR="009C0D56" w:rsidRPr="00AF1171">
        <w:rPr>
          <w:b/>
          <w:sz w:val="22"/>
          <w:szCs w:val="22"/>
        </w:rPr>
        <w:t>(in caso di ammissione al concordato preventivo con continuità aziendale)</w:t>
      </w:r>
    </w:p>
    <w:p w14:paraId="26BF4B6B" w14:textId="2E3C73AC" w:rsidR="009C0D56" w:rsidRPr="00AF1171" w:rsidRDefault="009C0D56" w:rsidP="00D520C3">
      <w:pPr>
        <w:ind w:left="426"/>
        <w:jc w:val="both"/>
        <w:rPr>
          <w:sz w:val="22"/>
          <w:szCs w:val="22"/>
        </w:rPr>
      </w:pPr>
      <w:r w:rsidRPr="00AF1171">
        <w:rPr>
          <w:sz w:val="22"/>
          <w:szCs w:val="22"/>
        </w:rPr>
        <w:fldChar w:fldCharType="begin">
          <w:ffData>
            <w:name w:val="Controllo1"/>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di trovarsi in stato di concordato preventivo con continuità aziendale, di cui all’art. 186-bis del Regio Decreto 16.03.1942, n° 267, giusto decreto del Tribunale di ____________________ (inserire riferimenti autorizzazione n°, data, </w:t>
      </w:r>
      <w:proofErr w:type="spellStart"/>
      <w:r w:rsidRPr="00AF1171">
        <w:rPr>
          <w:sz w:val="22"/>
          <w:szCs w:val="22"/>
        </w:rPr>
        <w:t>ecc</w:t>
      </w:r>
      <w:proofErr w:type="spellEnd"/>
      <w:r w:rsidRPr="00AF1171">
        <w:rPr>
          <w:sz w:val="22"/>
          <w:szCs w:val="22"/>
        </w:rPr>
        <w:t xml:space="preserve">…) e di partecipare alla presente procedura di gara su autorizzazione del giudice delegato _____________________, sentita l’ANAC ai sensi dell’art. </w:t>
      </w:r>
      <w:r w:rsidR="00E9734D" w:rsidRPr="00AF1171">
        <w:rPr>
          <w:sz w:val="22"/>
          <w:szCs w:val="22"/>
        </w:rPr>
        <w:t>124</w:t>
      </w:r>
      <w:r w:rsidRPr="00AF1171">
        <w:rPr>
          <w:sz w:val="22"/>
          <w:szCs w:val="22"/>
        </w:rPr>
        <w:t xml:space="preserve"> del D.lgs. n. </w:t>
      </w:r>
      <w:r w:rsidR="00E9734D" w:rsidRPr="00AF1171">
        <w:rPr>
          <w:sz w:val="22"/>
          <w:szCs w:val="22"/>
        </w:rPr>
        <w:t>36/2023</w:t>
      </w:r>
      <w:r w:rsidRPr="00AF1171">
        <w:rPr>
          <w:sz w:val="22"/>
          <w:szCs w:val="22"/>
        </w:rPr>
        <w:t xml:space="preserve">; </w:t>
      </w:r>
    </w:p>
    <w:p w14:paraId="13BD0E15" w14:textId="77777777" w:rsidR="009C0D56" w:rsidRPr="00AF1171" w:rsidRDefault="009C0D56" w:rsidP="00D520C3">
      <w:pPr>
        <w:autoSpaceDE w:val="0"/>
        <w:autoSpaceDN w:val="0"/>
        <w:spacing w:line="270" w:lineRule="exact"/>
        <w:jc w:val="both"/>
        <w:rPr>
          <w:b/>
          <w:noProof/>
          <w:sz w:val="22"/>
          <w:szCs w:val="22"/>
        </w:rPr>
      </w:pPr>
    </w:p>
    <w:p w14:paraId="56D1F6AC" w14:textId="77777777" w:rsidR="009C0D56" w:rsidRPr="00AF1171" w:rsidRDefault="009C0D56" w:rsidP="00D520C3">
      <w:pPr>
        <w:numPr>
          <w:ilvl w:val="0"/>
          <w:numId w:val="4"/>
        </w:numPr>
        <w:tabs>
          <w:tab w:val="num" w:pos="426"/>
        </w:tabs>
        <w:suppressAutoHyphens w:val="0"/>
        <w:autoSpaceDE w:val="0"/>
        <w:autoSpaceDN w:val="0"/>
        <w:ind w:hanging="750"/>
        <w:jc w:val="both"/>
        <w:rPr>
          <w:b/>
          <w:sz w:val="22"/>
          <w:szCs w:val="22"/>
        </w:rPr>
      </w:pPr>
      <w:bookmarkStart w:id="3" w:name="Controllo6"/>
      <w:r w:rsidRPr="00AF1171">
        <w:rPr>
          <w:b/>
          <w:sz w:val="22"/>
          <w:szCs w:val="22"/>
        </w:rPr>
        <w:t>(in caso di fallimento)</w:t>
      </w:r>
    </w:p>
    <w:p w14:paraId="4FF1036B" w14:textId="1ADE0AAF" w:rsidR="009C0D56" w:rsidRPr="00AF1171" w:rsidRDefault="009C0D56" w:rsidP="00D520C3">
      <w:pPr>
        <w:ind w:left="426"/>
        <w:jc w:val="both"/>
        <w:rPr>
          <w:sz w:val="22"/>
          <w:szCs w:val="22"/>
        </w:rPr>
      </w:pPr>
      <w:r w:rsidRPr="00AF1171">
        <w:rPr>
          <w:sz w:val="22"/>
          <w:szCs w:val="22"/>
        </w:rPr>
        <w:fldChar w:fldCharType="begin">
          <w:ffData>
            <w:name w:val="Controllo1"/>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di trovarsi in stato di fallimento giusta sentenza del Tribunale di ______________________ (inserire riferimenti del fallimento n°, data, </w:t>
      </w:r>
      <w:proofErr w:type="spellStart"/>
      <w:r w:rsidRPr="00AF1171">
        <w:rPr>
          <w:sz w:val="22"/>
          <w:szCs w:val="22"/>
        </w:rPr>
        <w:t>ecc</w:t>
      </w:r>
      <w:proofErr w:type="spellEnd"/>
      <w:r w:rsidRPr="00AF1171">
        <w:rPr>
          <w:sz w:val="22"/>
          <w:szCs w:val="22"/>
        </w:rPr>
        <w:t>…) e di partecipare alla presente procedura di gara su autorizzazione del giudice delegato ____________________________________, senti</w:t>
      </w:r>
      <w:r w:rsidR="00E9734D" w:rsidRPr="00AF1171">
        <w:rPr>
          <w:sz w:val="22"/>
          <w:szCs w:val="22"/>
        </w:rPr>
        <w:t>ta l’ANAC ai sensi dell’art. 124</w:t>
      </w:r>
      <w:r w:rsidRPr="00AF1171">
        <w:rPr>
          <w:sz w:val="22"/>
          <w:szCs w:val="22"/>
        </w:rPr>
        <w:t xml:space="preserve"> del D.lgs. n. </w:t>
      </w:r>
      <w:r w:rsidR="00E9734D" w:rsidRPr="00AF1171">
        <w:rPr>
          <w:sz w:val="22"/>
          <w:szCs w:val="22"/>
        </w:rPr>
        <w:t>36/2023</w:t>
      </w:r>
      <w:r w:rsidRPr="00AF1171">
        <w:rPr>
          <w:sz w:val="22"/>
          <w:szCs w:val="22"/>
        </w:rPr>
        <w:t xml:space="preserve">; </w:t>
      </w:r>
    </w:p>
    <w:p w14:paraId="6C1CFF07" w14:textId="77777777" w:rsidR="009C0D56" w:rsidRPr="00AF1171" w:rsidRDefault="009C0D56" w:rsidP="00D520C3">
      <w:pPr>
        <w:autoSpaceDE w:val="0"/>
        <w:autoSpaceDN w:val="0"/>
        <w:ind w:left="426"/>
        <w:jc w:val="both"/>
        <w:rPr>
          <w:sz w:val="22"/>
          <w:szCs w:val="22"/>
        </w:rPr>
      </w:pPr>
    </w:p>
    <w:p w14:paraId="2F70A39C" w14:textId="77777777" w:rsidR="009C0D56" w:rsidRPr="00AF1171" w:rsidRDefault="009C0D56" w:rsidP="00FA25D4">
      <w:pPr>
        <w:numPr>
          <w:ilvl w:val="0"/>
          <w:numId w:val="4"/>
        </w:numPr>
        <w:tabs>
          <w:tab w:val="clear" w:pos="750"/>
          <w:tab w:val="num" w:pos="426"/>
        </w:tabs>
        <w:suppressAutoHyphens w:val="0"/>
        <w:autoSpaceDE w:val="0"/>
        <w:autoSpaceDN w:val="0"/>
        <w:ind w:left="426" w:hanging="426"/>
        <w:jc w:val="both"/>
        <w:rPr>
          <w:sz w:val="22"/>
          <w:szCs w:val="22"/>
        </w:rPr>
      </w:pPr>
      <w:r w:rsidRPr="00AF1171">
        <w:rPr>
          <w:sz w:val="22"/>
          <w:szCs w:val="22"/>
        </w:rPr>
        <w:fldChar w:fldCharType="begin">
          <w:ffData>
            <w:name w:val="Check14"/>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che non vi sono amministratori e/o direttori tecnici cessati dalla carica nell'anno antecedente la data di pubblicazione del bando di gara;</w:t>
      </w:r>
    </w:p>
    <w:p w14:paraId="0F415916" w14:textId="77777777" w:rsidR="009C0D56" w:rsidRPr="00AF1171" w:rsidRDefault="009C0D56" w:rsidP="00D520C3">
      <w:pPr>
        <w:tabs>
          <w:tab w:val="left" w:pos="360"/>
        </w:tabs>
        <w:autoSpaceDE w:val="0"/>
        <w:autoSpaceDN w:val="0"/>
        <w:ind w:left="360" w:hanging="360"/>
        <w:jc w:val="both"/>
        <w:rPr>
          <w:b/>
          <w:i/>
          <w:sz w:val="22"/>
          <w:szCs w:val="22"/>
        </w:rPr>
      </w:pPr>
      <w:r w:rsidRPr="00AF1171">
        <w:rPr>
          <w:b/>
          <w:i/>
          <w:sz w:val="22"/>
          <w:szCs w:val="22"/>
        </w:rPr>
        <w:tab/>
        <w:t>oppure</w:t>
      </w:r>
    </w:p>
    <w:p w14:paraId="59036A6C" w14:textId="759ABF76" w:rsidR="009C0D56" w:rsidRPr="00AF1171" w:rsidRDefault="00BB3401" w:rsidP="00BB3401">
      <w:pPr>
        <w:tabs>
          <w:tab w:val="left" w:pos="426"/>
        </w:tabs>
        <w:autoSpaceDE w:val="0"/>
        <w:autoSpaceDN w:val="0"/>
        <w:ind w:left="360"/>
        <w:jc w:val="both"/>
        <w:rPr>
          <w:sz w:val="22"/>
          <w:szCs w:val="22"/>
        </w:rPr>
      </w:pPr>
      <w:r w:rsidRPr="00AF1171">
        <w:rPr>
          <w:sz w:val="22"/>
          <w:szCs w:val="22"/>
        </w:rPr>
        <w:t xml:space="preserve"> </w:t>
      </w:r>
      <w:r w:rsidR="009C0D56" w:rsidRPr="00AF1171">
        <w:rPr>
          <w:sz w:val="22"/>
          <w:szCs w:val="22"/>
        </w:rPr>
        <w:fldChar w:fldCharType="begin">
          <w:ffData>
            <w:name w:val="Check15"/>
            <w:enabled/>
            <w:calcOnExit w:val="0"/>
            <w:checkBox>
              <w:sizeAuto/>
              <w:default w:val="0"/>
            </w:checkBox>
          </w:ffData>
        </w:fldChar>
      </w:r>
      <w:r w:rsidR="009C0D56" w:rsidRPr="00AF1171">
        <w:rPr>
          <w:sz w:val="22"/>
          <w:szCs w:val="22"/>
        </w:rPr>
        <w:instrText xml:space="preserve"> FORMCHECKBOX </w:instrText>
      </w:r>
      <w:r w:rsidR="00D643E2">
        <w:rPr>
          <w:sz w:val="22"/>
          <w:szCs w:val="22"/>
        </w:rPr>
      </w:r>
      <w:r w:rsidR="00D643E2">
        <w:rPr>
          <w:sz w:val="22"/>
          <w:szCs w:val="22"/>
        </w:rPr>
        <w:fldChar w:fldCharType="separate"/>
      </w:r>
      <w:r w:rsidR="009C0D56" w:rsidRPr="00AF1171">
        <w:rPr>
          <w:sz w:val="22"/>
          <w:szCs w:val="22"/>
        </w:rPr>
        <w:fldChar w:fldCharType="end"/>
      </w:r>
      <w:r w:rsidR="009C0D56" w:rsidRPr="00AF1171">
        <w:rPr>
          <w:sz w:val="22"/>
          <w:szCs w:val="22"/>
        </w:rPr>
        <w:t xml:space="preserve"> che vi sono amministratori e/o direttori tecnici cessati dalla carica nell'anno antecedente la data di pubblicazione del bando di gara; in tal caso dichiara quali sono i soggetti cessati dalla carica ed indica i loro nominativi, le qualifiche, le date di nascita e la residenza, le eventuali condanne penali comminate </w:t>
      </w:r>
      <w:r w:rsidR="009C0D56" w:rsidRPr="00AF1171">
        <w:rPr>
          <w:sz w:val="22"/>
          <w:szCs w:val="22"/>
        </w:rPr>
        <w:lastRenderedPageBreak/>
        <w:t>per i reati di cui all’art</w:t>
      </w:r>
      <w:r w:rsidR="00E9734D" w:rsidRPr="00AF1171">
        <w:rPr>
          <w:sz w:val="22"/>
          <w:szCs w:val="22"/>
        </w:rPr>
        <w:t>t</w:t>
      </w:r>
      <w:r w:rsidR="009C0D56" w:rsidRPr="00AF1171">
        <w:rPr>
          <w:sz w:val="22"/>
          <w:szCs w:val="22"/>
        </w:rPr>
        <w:t xml:space="preserve">. </w:t>
      </w:r>
      <w:r w:rsidR="00E9734D" w:rsidRPr="00AF1171">
        <w:rPr>
          <w:sz w:val="22"/>
          <w:szCs w:val="22"/>
        </w:rPr>
        <w:t xml:space="preserve">94-98 </w:t>
      </w:r>
      <w:r w:rsidR="009C0D56" w:rsidRPr="00AF1171">
        <w:rPr>
          <w:sz w:val="22"/>
          <w:szCs w:val="22"/>
        </w:rPr>
        <w:t xml:space="preserve">del D.lgs. n. </w:t>
      </w:r>
      <w:r w:rsidR="00E9734D" w:rsidRPr="00AF1171">
        <w:rPr>
          <w:sz w:val="22"/>
          <w:szCs w:val="22"/>
        </w:rPr>
        <w:t>36/2023</w:t>
      </w:r>
      <w:r w:rsidR="009C0D56" w:rsidRPr="00AF1171">
        <w:rPr>
          <w:sz w:val="22"/>
          <w:szCs w:val="22"/>
        </w:rPr>
        <w:t xml:space="preserve"> e la completa ed effettiva dissociazione dalla condotta penale sanzionata degli stessi soggetti:</w:t>
      </w:r>
    </w:p>
    <w:p w14:paraId="73168B5F" w14:textId="77777777" w:rsidR="009C0D56" w:rsidRPr="00AF1171" w:rsidRDefault="009C0D56" w:rsidP="00D520C3">
      <w:pPr>
        <w:autoSpaceDE w:val="0"/>
        <w:autoSpaceDN w:val="0"/>
        <w:ind w:left="360" w:hanging="360"/>
        <w:jc w:val="both"/>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28"/>
        <w:gridCol w:w="3129"/>
        <w:gridCol w:w="3129"/>
      </w:tblGrid>
      <w:tr w:rsidR="009C0D56" w:rsidRPr="00AF1171" w14:paraId="7978559F" w14:textId="77777777" w:rsidTr="00D520C3">
        <w:tc>
          <w:tcPr>
            <w:tcW w:w="3128" w:type="dxa"/>
            <w:shd w:val="clear" w:color="auto" w:fill="E6E6E6"/>
            <w:vAlign w:val="center"/>
          </w:tcPr>
          <w:p w14:paraId="42EDA90F" w14:textId="77777777" w:rsidR="009C0D56" w:rsidRPr="00AF1171" w:rsidRDefault="009C0D56">
            <w:pPr>
              <w:autoSpaceDE w:val="0"/>
              <w:autoSpaceDN w:val="0"/>
              <w:jc w:val="center"/>
              <w:rPr>
                <w:sz w:val="22"/>
                <w:szCs w:val="22"/>
              </w:rPr>
            </w:pPr>
            <w:r w:rsidRPr="00AF1171">
              <w:rPr>
                <w:sz w:val="22"/>
                <w:szCs w:val="22"/>
              </w:rPr>
              <w:t>Nominativi, qualifica, luogo e data di nascita e residenza</w:t>
            </w:r>
          </w:p>
        </w:tc>
        <w:tc>
          <w:tcPr>
            <w:tcW w:w="3129" w:type="dxa"/>
            <w:shd w:val="clear" w:color="auto" w:fill="E6E6E6"/>
            <w:vAlign w:val="center"/>
          </w:tcPr>
          <w:p w14:paraId="327B6D81" w14:textId="77777777" w:rsidR="009C0D56" w:rsidRPr="00AF1171" w:rsidRDefault="009C0D56">
            <w:pPr>
              <w:autoSpaceDE w:val="0"/>
              <w:autoSpaceDN w:val="0"/>
              <w:jc w:val="center"/>
              <w:rPr>
                <w:sz w:val="22"/>
                <w:szCs w:val="22"/>
              </w:rPr>
            </w:pPr>
            <w:r w:rsidRPr="00AF1171">
              <w:rPr>
                <w:sz w:val="22"/>
                <w:szCs w:val="22"/>
              </w:rPr>
              <w:t>Eventuali condanne comminate comprese le condanne</w:t>
            </w:r>
          </w:p>
          <w:p w14:paraId="4424CB86" w14:textId="77777777" w:rsidR="009C0D56" w:rsidRPr="00AF1171" w:rsidRDefault="009C0D56">
            <w:pPr>
              <w:autoSpaceDE w:val="0"/>
              <w:autoSpaceDN w:val="0"/>
              <w:jc w:val="center"/>
              <w:rPr>
                <w:sz w:val="22"/>
                <w:szCs w:val="22"/>
              </w:rPr>
            </w:pPr>
            <w:r w:rsidRPr="00AF1171">
              <w:rPr>
                <w:sz w:val="22"/>
                <w:szCs w:val="22"/>
              </w:rPr>
              <w:t>per le quali abbia beneficiato della non menzione</w:t>
            </w:r>
          </w:p>
        </w:tc>
        <w:tc>
          <w:tcPr>
            <w:tcW w:w="3129" w:type="dxa"/>
            <w:shd w:val="clear" w:color="auto" w:fill="E6E6E6"/>
            <w:vAlign w:val="center"/>
          </w:tcPr>
          <w:p w14:paraId="52A0AF77" w14:textId="77777777" w:rsidR="009C0D56" w:rsidRPr="00AF1171" w:rsidRDefault="009C0D56">
            <w:pPr>
              <w:autoSpaceDE w:val="0"/>
              <w:autoSpaceDN w:val="0"/>
              <w:jc w:val="center"/>
              <w:rPr>
                <w:sz w:val="22"/>
                <w:szCs w:val="22"/>
              </w:rPr>
            </w:pPr>
            <w:r w:rsidRPr="00AF1171">
              <w:rPr>
                <w:sz w:val="22"/>
                <w:szCs w:val="22"/>
              </w:rPr>
              <w:t>Dichiarazione di completa ed effettiva dissociazione dalla condotta penale sanzionatoria</w:t>
            </w:r>
          </w:p>
        </w:tc>
      </w:tr>
      <w:tr w:rsidR="009C0D56" w:rsidRPr="00AF1171" w14:paraId="59997A97" w14:textId="77777777" w:rsidTr="00D520C3">
        <w:trPr>
          <w:trHeight w:val="567"/>
        </w:trPr>
        <w:tc>
          <w:tcPr>
            <w:tcW w:w="3128" w:type="dxa"/>
            <w:vAlign w:val="center"/>
          </w:tcPr>
          <w:p w14:paraId="1879BC76" w14:textId="77777777" w:rsidR="009C0D56" w:rsidRPr="00AF1171" w:rsidRDefault="009C0D56">
            <w:pPr>
              <w:autoSpaceDE w:val="0"/>
              <w:autoSpaceDN w:val="0"/>
              <w:jc w:val="center"/>
              <w:rPr>
                <w:sz w:val="22"/>
                <w:szCs w:val="22"/>
              </w:rPr>
            </w:pPr>
          </w:p>
        </w:tc>
        <w:tc>
          <w:tcPr>
            <w:tcW w:w="3129" w:type="dxa"/>
            <w:vAlign w:val="center"/>
          </w:tcPr>
          <w:p w14:paraId="113FAC8C" w14:textId="77777777" w:rsidR="009C0D56" w:rsidRPr="00AF1171" w:rsidRDefault="009C0D56">
            <w:pPr>
              <w:autoSpaceDE w:val="0"/>
              <w:autoSpaceDN w:val="0"/>
              <w:jc w:val="center"/>
              <w:rPr>
                <w:sz w:val="22"/>
                <w:szCs w:val="22"/>
              </w:rPr>
            </w:pPr>
          </w:p>
        </w:tc>
        <w:tc>
          <w:tcPr>
            <w:tcW w:w="3129" w:type="dxa"/>
            <w:vAlign w:val="center"/>
          </w:tcPr>
          <w:p w14:paraId="52CB3ABE" w14:textId="77777777" w:rsidR="009C0D56" w:rsidRPr="00AF1171" w:rsidRDefault="009C0D56">
            <w:pPr>
              <w:autoSpaceDE w:val="0"/>
              <w:autoSpaceDN w:val="0"/>
              <w:jc w:val="center"/>
              <w:rPr>
                <w:sz w:val="22"/>
                <w:szCs w:val="22"/>
              </w:rPr>
            </w:pPr>
          </w:p>
        </w:tc>
      </w:tr>
      <w:tr w:rsidR="009C0D56" w:rsidRPr="00AF1171" w14:paraId="427B6B14" w14:textId="77777777" w:rsidTr="00D520C3">
        <w:trPr>
          <w:trHeight w:val="567"/>
        </w:trPr>
        <w:tc>
          <w:tcPr>
            <w:tcW w:w="3128" w:type="dxa"/>
            <w:vAlign w:val="center"/>
          </w:tcPr>
          <w:p w14:paraId="7000DE73" w14:textId="77777777" w:rsidR="009C0D56" w:rsidRPr="00AF1171" w:rsidRDefault="009C0D56">
            <w:pPr>
              <w:autoSpaceDE w:val="0"/>
              <w:autoSpaceDN w:val="0"/>
              <w:jc w:val="center"/>
              <w:rPr>
                <w:sz w:val="22"/>
                <w:szCs w:val="22"/>
              </w:rPr>
            </w:pPr>
          </w:p>
        </w:tc>
        <w:tc>
          <w:tcPr>
            <w:tcW w:w="3129" w:type="dxa"/>
            <w:vAlign w:val="center"/>
          </w:tcPr>
          <w:p w14:paraId="6C62DBAF" w14:textId="77777777" w:rsidR="009C0D56" w:rsidRPr="00AF1171" w:rsidRDefault="009C0D56">
            <w:pPr>
              <w:autoSpaceDE w:val="0"/>
              <w:autoSpaceDN w:val="0"/>
              <w:jc w:val="center"/>
              <w:rPr>
                <w:sz w:val="22"/>
                <w:szCs w:val="22"/>
              </w:rPr>
            </w:pPr>
          </w:p>
        </w:tc>
        <w:tc>
          <w:tcPr>
            <w:tcW w:w="3129" w:type="dxa"/>
            <w:vAlign w:val="center"/>
          </w:tcPr>
          <w:p w14:paraId="2792B6CC" w14:textId="77777777" w:rsidR="009C0D56" w:rsidRPr="00AF1171" w:rsidRDefault="009C0D56">
            <w:pPr>
              <w:autoSpaceDE w:val="0"/>
              <w:autoSpaceDN w:val="0"/>
              <w:jc w:val="center"/>
              <w:rPr>
                <w:sz w:val="22"/>
                <w:szCs w:val="22"/>
              </w:rPr>
            </w:pPr>
          </w:p>
        </w:tc>
      </w:tr>
      <w:bookmarkEnd w:id="3"/>
    </w:tbl>
    <w:p w14:paraId="13C7B63C" w14:textId="77777777" w:rsidR="009C0D56" w:rsidRPr="00AF1171" w:rsidRDefault="009C0D56" w:rsidP="00D520C3">
      <w:pPr>
        <w:pStyle w:val="sche3"/>
        <w:tabs>
          <w:tab w:val="left" w:pos="360"/>
        </w:tabs>
        <w:ind w:left="360" w:hanging="360"/>
        <w:rPr>
          <w:sz w:val="22"/>
          <w:szCs w:val="22"/>
          <w:lang w:val="it-IT"/>
        </w:rPr>
      </w:pPr>
    </w:p>
    <w:p w14:paraId="6FA6D8B6" w14:textId="3965F298" w:rsidR="009C0D56" w:rsidRPr="00AF1171" w:rsidRDefault="009C0D56" w:rsidP="00D520C3">
      <w:pPr>
        <w:widowControl w:val="0"/>
        <w:numPr>
          <w:ilvl w:val="0"/>
          <w:numId w:val="4"/>
        </w:numPr>
        <w:tabs>
          <w:tab w:val="num" w:pos="284"/>
        </w:tabs>
        <w:suppressAutoHyphens w:val="0"/>
        <w:overflowPunct w:val="0"/>
        <w:autoSpaceDE w:val="0"/>
        <w:autoSpaceDN w:val="0"/>
        <w:adjustRightInd w:val="0"/>
        <w:ind w:left="284" w:hanging="284"/>
        <w:jc w:val="both"/>
        <w:textAlignment w:val="baseline"/>
        <w:rPr>
          <w:sz w:val="22"/>
          <w:szCs w:val="22"/>
        </w:rPr>
      </w:pPr>
      <w:r w:rsidRPr="00AF1171">
        <w:rPr>
          <w:sz w:val="22"/>
          <w:szCs w:val="22"/>
        </w:rPr>
        <w:fldChar w:fldCharType="begin">
          <w:ffData>
            <w:name w:val="Check13"/>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dichiara di non aver conferito incarichi professionali o attività lavorativa ad ex- dipendenti pubblici che hanno cessato il rapporto di lavoro con la Pubblica Amministrazione da meno di tre anni i quali, negli ultimi tre anni di servizio, hanno esercitato poteri autoritativi o negoziali per conto di quest’ultime ai sensi dell’art dall’art 53, comma 16-ter del </w:t>
      </w:r>
      <w:proofErr w:type="spellStart"/>
      <w:r w:rsidRPr="00AF1171">
        <w:rPr>
          <w:sz w:val="22"/>
          <w:szCs w:val="22"/>
        </w:rPr>
        <w:t>D.Lgs.</w:t>
      </w:r>
      <w:proofErr w:type="spellEnd"/>
      <w:r w:rsidRPr="00AF1171">
        <w:rPr>
          <w:sz w:val="22"/>
          <w:szCs w:val="22"/>
        </w:rPr>
        <w:t xml:space="preserve"> n. 165/2001 s.m.i</w:t>
      </w:r>
      <w:r w:rsidRPr="00AF1171">
        <w:rPr>
          <w:sz w:val="22"/>
          <w:szCs w:val="22"/>
          <w:lang w:val="en-US"/>
        </w:rPr>
        <w:footnoteReference w:id="1"/>
      </w:r>
      <w:r w:rsidRPr="00AF1171">
        <w:rPr>
          <w:sz w:val="22"/>
          <w:szCs w:val="22"/>
        </w:rPr>
        <w:t xml:space="preserve">; </w:t>
      </w:r>
    </w:p>
    <w:p w14:paraId="6ED4B1CE" w14:textId="77777777" w:rsidR="009C0D56" w:rsidRPr="00AF1171" w:rsidRDefault="009C0D56" w:rsidP="00D520C3">
      <w:pPr>
        <w:tabs>
          <w:tab w:val="left" w:pos="0"/>
          <w:tab w:val="left" w:pos="720"/>
          <w:tab w:val="left" w:pos="8496"/>
        </w:tabs>
        <w:autoSpaceDE w:val="0"/>
        <w:autoSpaceDN w:val="0"/>
        <w:spacing w:line="240" w:lineRule="exact"/>
        <w:ind w:firstLine="284"/>
        <w:jc w:val="both"/>
        <w:rPr>
          <w:b/>
          <w:sz w:val="22"/>
          <w:szCs w:val="22"/>
        </w:rPr>
      </w:pPr>
      <w:r w:rsidRPr="00AF1171">
        <w:rPr>
          <w:b/>
          <w:sz w:val="22"/>
          <w:szCs w:val="22"/>
        </w:rPr>
        <w:t>oppure</w:t>
      </w:r>
    </w:p>
    <w:p w14:paraId="70B6170E" w14:textId="326720E6" w:rsidR="009C0D56" w:rsidRPr="00AF1171" w:rsidRDefault="009C0D56" w:rsidP="00D520C3">
      <w:pPr>
        <w:tabs>
          <w:tab w:val="left" w:pos="284"/>
          <w:tab w:val="left" w:pos="720"/>
          <w:tab w:val="left" w:pos="8496"/>
        </w:tabs>
        <w:autoSpaceDE w:val="0"/>
        <w:autoSpaceDN w:val="0"/>
        <w:spacing w:line="240" w:lineRule="exact"/>
        <w:ind w:left="284"/>
        <w:jc w:val="both"/>
        <w:rPr>
          <w:sz w:val="22"/>
          <w:szCs w:val="22"/>
        </w:rPr>
      </w:pPr>
      <w:r w:rsidRPr="00AF1171">
        <w:rPr>
          <w:sz w:val="22"/>
          <w:szCs w:val="22"/>
        </w:rPr>
        <w:fldChar w:fldCharType="begin">
          <w:ffData>
            <w:name w:val="Check13"/>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dichiara di aver conferito incarichi professionali o attività lavorativa ad ex- dipendenti pubblici che hanno cessato il rapporto di lavoro con la Pubblica Amministrazione da meno di tre anni i quali, tuttavia negli ultimi tre anni di servizio, non hanno esercitato poteri autoritativi o negoziali per conto di quest’ultime ai sensi dell’art dall’art 53, comma 16-ter del </w:t>
      </w:r>
      <w:r w:rsidR="00101ECB" w:rsidRPr="00AF1171">
        <w:rPr>
          <w:sz w:val="22"/>
          <w:szCs w:val="22"/>
        </w:rPr>
        <w:t>D.lgs.</w:t>
      </w:r>
      <w:r w:rsidRPr="00AF1171">
        <w:rPr>
          <w:sz w:val="22"/>
          <w:szCs w:val="22"/>
        </w:rPr>
        <w:t xml:space="preserve"> n. 165/2001 s.m.i</w:t>
      </w:r>
    </w:p>
    <w:p w14:paraId="149F7198" w14:textId="77777777" w:rsidR="009C0D56" w:rsidRPr="00AF1171" w:rsidRDefault="009C0D56" w:rsidP="00D520C3">
      <w:pPr>
        <w:tabs>
          <w:tab w:val="left" w:pos="0"/>
          <w:tab w:val="left" w:pos="720"/>
          <w:tab w:val="left" w:pos="8496"/>
        </w:tabs>
        <w:autoSpaceDE w:val="0"/>
        <w:autoSpaceDN w:val="0"/>
        <w:spacing w:line="240" w:lineRule="exact"/>
        <w:ind w:left="720" w:hanging="436"/>
        <w:jc w:val="both"/>
        <w:rPr>
          <w:b/>
          <w:sz w:val="22"/>
          <w:szCs w:val="22"/>
        </w:rPr>
      </w:pPr>
      <w:r w:rsidRPr="00AF1171">
        <w:rPr>
          <w:b/>
          <w:sz w:val="22"/>
          <w:szCs w:val="22"/>
        </w:rPr>
        <w:t>oppure</w:t>
      </w:r>
    </w:p>
    <w:p w14:paraId="43D59149" w14:textId="4567990B" w:rsidR="009C0D56" w:rsidRPr="00AF1171" w:rsidRDefault="009C0D56" w:rsidP="00D520C3">
      <w:pPr>
        <w:widowControl w:val="0"/>
        <w:overflowPunct w:val="0"/>
        <w:autoSpaceDE w:val="0"/>
        <w:autoSpaceDN w:val="0"/>
        <w:adjustRightInd w:val="0"/>
        <w:ind w:left="284"/>
        <w:jc w:val="both"/>
        <w:textAlignment w:val="baseline"/>
        <w:rPr>
          <w:sz w:val="22"/>
          <w:szCs w:val="22"/>
        </w:rPr>
      </w:pPr>
      <w:r w:rsidRPr="00AF1171">
        <w:rPr>
          <w:sz w:val="22"/>
          <w:szCs w:val="22"/>
        </w:rPr>
        <w:fldChar w:fldCharType="begin">
          <w:ffData>
            <w:name w:val="Check13"/>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dichiara di aver conferito incarichi professionali o attività lavorativa ad ex- </w:t>
      </w:r>
      <w:r w:rsidR="00101ECB" w:rsidRPr="00AF1171">
        <w:rPr>
          <w:sz w:val="22"/>
          <w:szCs w:val="22"/>
        </w:rPr>
        <w:t>dipendenti pubblici, dopo</w:t>
      </w:r>
      <w:r w:rsidRPr="00AF1171">
        <w:rPr>
          <w:sz w:val="22"/>
          <w:szCs w:val="22"/>
        </w:rPr>
        <w:t xml:space="preserve"> tre anni da quando gli stessi hanno cessato il rapporto di lavoro con la Pubblica Amministrazione e quindi nel rispetto di quanto previsto dall’art 53, comma 16-ter del </w:t>
      </w:r>
      <w:r w:rsidR="00101ECB" w:rsidRPr="00AF1171">
        <w:rPr>
          <w:sz w:val="22"/>
          <w:szCs w:val="22"/>
        </w:rPr>
        <w:t>D.lgs.</w:t>
      </w:r>
      <w:r w:rsidRPr="00AF1171">
        <w:rPr>
          <w:sz w:val="22"/>
          <w:szCs w:val="22"/>
        </w:rPr>
        <w:t xml:space="preserve"> n. 165/2001 s.m.i ;</w:t>
      </w:r>
    </w:p>
    <w:p w14:paraId="733378C8" w14:textId="77777777" w:rsidR="009C0D56" w:rsidRPr="00AF1171" w:rsidRDefault="009C0D56" w:rsidP="00D520C3">
      <w:pPr>
        <w:widowControl w:val="0"/>
        <w:overflowPunct w:val="0"/>
        <w:autoSpaceDE w:val="0"/>
        <w:autoSpaceDN w:val="0"/>
        <w:adjustRightInd w:val="0"/>
        <w:ind w:left="284"/>
        <w:jc w:val="both"/>
        <w:textAlignment w:val="baseline"/>
        <w:rPr>
          <w:sz w:val="22"/>
          <w:szCs w:val="22"/>
        </w:rPr>
      </w:pPr>
    </w:p>
    <w:p w14:paraId="18AD73A4" w14:textId="2CF0401B" w:rsidR="009C0D56" w:rsidRPr="00AF1171" w:rsidRDefault="009C0D56" w:rsidP="00D520C3">
      <w:pPr>
        <w:pStyle w:val="sche3"/>
        <w:numPr>
          <w:ilvl w:val="0"/>
          <w:numId w:val="4"/>
        </w:numPr>
        <w:tabs>
          <w:tab w:val="num" w:pos="284"/>
        </w:tabs>
        <w:ind w:left="284" w:hanging="284"/>
        <w:rPr>
          <w:sz w:val="22"/>
          <w:szCs w:val="22"/>
          <w:lang w:val="it-IT"/>
        </w:rPr>
      </w:pPr>
      <w:r w:rsidRPr="00AF1171">
        <w:rPr>
          <w:sz w:val="22"/>
          <w:szCs w:val="22"/>
          <w:lang w:val="it-IT"/>
        </w:rPr>
        <w:fldChar w:fldCharType="begin">
          <w:ffData>
            <w:name w:val="Check13"/>
            <w:enabled/>
            <w:calcOnExit w:val="0"/>
            <w:checkBox>
              <w:sizeAuto/>
              <w:default w:val="0"/>
            </w:checkBox>
          </w:ffData>
        </w:fldChar>
      </w:r>
      <w:r w:rsidRPr="00AF1171">
        <w:rPr>
          <w:sz w:val="22"/>
          <w:szCs w:val="22"/>
          <w:lang w:val="it-IT"/>
        </w:rPr>
        <w:instrText xml:space="preserve"> FORMCHECKBOX </w:instrText>
      </w:r>
      <w:r w:rsidR="00D643E2">
        <w:rPr>
          <w:sz w:val="22"/>
          <w:szCs w:val="22"/>
          <w:lang w:val="it-IT"/>
        </w:rPr>
      </w:r>
      <w:r w:rsidR="00D643E2">
        <w:rPr>
          <w:sz w:val="22"/>
          <w:szCs w:val="22"/>
          <w:lang w:val="it-IT"/>
        </w:rPr>
        <w:fldChar w:fldCharType="separate"/>
      </w:r>
      <w:r w:rsidRPr="00AF1171">
        <w:rPr>
          <w:sz w:val="22"/>
          <w:szCs w:val="22"/>
          <w:lang w:val="it-IT"/>
        </w:rPr>
        <w:fldChar w:fldCharType="end"/>
      </w:r>
      <w:r w:rsidRPr="00AF1171">
        <w:rPr>
          <w:sz w:val="22"/>
          <w:szCs w:val="22"/>
          <w:lang w:val="it-IT"/>
        </w:rPr>
        <w:t xml:space="preserve"> di accettare, senza condizione o riserva alcuna, tutte le norme e disposizioni contenute nel </w:t>
      </w:r>
      <w:r w:rsidRPr="00AF1171">
        <w:rPr>
          <w:b/>
          <w:sz w:val="22"/>
          <w:szCs w:val="22"/>
          <w:lang w:val="it-IT"/>
        </w:rPr>
        <w:t>Bando, Disciplinare di gara</w:t>
      </w:r>
      <w:r w:rsidRPr="00AF1171">
        <w:rPr>
          <w:sz w:val="22"/>
          <w:szCs w:val="22"/>
          <w:lang w:val="it-IT"/>
        </w:rPr>
        <w:t xml:space="preserve">, </w:t>
      </w:r>
      <w:r w:rsidRPr="00AF1171">
        <w:rPr>
          <w:b/>
          <w:sz w:val="22"/>
          <w:szCs w:val="22"/>
          <w:lang w:val="it-IT"/>
        </w:rPr>
        <w:t>Capitolato tecnico, DUVRI</w:t>
      </w:r>
      <w:r w:rsidRPr="00AF1171">
        <w:rPr>
          <w:sz w:val="22"/>
          <w:szCs w:val="22"/>
          <w:lang w:val="it-IT"/>
        </w:rPr>
        <w:t>;</w:t>
      </w:r>
    </w:p>
    <w:p w14:paraId="513A0C1B" w14:textId="77777777" w:rsidR="009C0D56" w:rsidRPr="00AF1171" w:rsidRDefault="009C0D56" w:rsidP="00165AF7">
      <w:pPr>
        <w:pStyle w:val="sche3"/>
        <w:rPr>
          <w:sz w:val="22"/>
          <w:szCs w:val="22"/>
          <w:lang w:val="it-IT"/>
        </w:rPr>
      </w:pPr>
    </w:p>
    <w:p w14:paraId="3AEF441F" w14:textId="06155008" w:rsidR="009C0D56" w:rsidRPr="00AF1171" w:rsidRDefault="009C0D56" w:rsidP="00165AF7">
      <w:pPr>
        <w:pStyle w:val="sche3"/>
        <w:numPr>
          <w:ilvl w:val="0"/>
          <w:numId w:val="4"/>
        </w:numPr>
        <w:tabs>
          <w:tab w:val="num" w:pos="284"/>
        </w:tabs>
        <w:ind w:left="284" w:hanging="284"/>
        <w:rPr>
          <w:sz w:val="22"/>
          <w:szCs w:val="22"/>
          <w:lang w:val="it-IT"/>
        </w:rPr>
      </w:pPr>
      <w:r w:rsidRPr="00AF1171">
        <w:rPr>
          <w:sz w:val="22"/>
          <w:szCs w:val="22"/>
          <w:lang w:val="it-IT"/>
        </w:rPr>
        <w:fldChar w:fldCharType="begin">
          <w:ffData>
            <w:name w:val="Check13"/>
            <w:enabled/>
            <w:calcOnExit w:val="0"/>
            <w:checkBox>
              <w:sizeAuto/>
              <w:default w:val="0"/>
            </w:checkBox>
          </w:ffData>
        </w:fldChar>
      </w:r>
      <w:r w:rsidRPr="00AF1171">
        <w:rPr>
          <w:sz w:val="22"/>
          <w:szCs w:val="22"/>
          <w:lang w:val="it-IT"/>
        </w:rPr>
        <w:instrText xml:space="preserve"> FORMCHECKBOX </w:instrText>
      </w:r>
      <w:r w:rsidR="00D643E2">
        <w:rPr>
          <w:sz w:val="22"/>
          <w:szCs w:val="22"/>
          <w:lang w:val="it-IT"/>
        </w:rPr>
      </w:r>
      <w:r w:rsidR="00D643E2">
        <w:rPr>
          <w:sz w:val="22"/>
          <w:szCs w:val="22"/>
          <w:lang w:val="it-IT"/>
        </w:rPr>
        <w:fldChar w:fldCharType="separate"/>
      </w:r>
      <w:r w:rsidRPr="00AF1171">
        <w:rPr>
          <w:sz w:val="22"/>
          <w:szCs w:val="22"/>
          <w:lang w:val="it-IT"/>
        </w:rPr>
        <w:fldChar w:fldCharType="end"/>
      </w:r>
      <w:r w:rsidRPr="00AF1171">
        <w:rPr>
          <w:sz w:val="22"/>
          <w:szCs w:val="22"/>
          <w:lang w:val="it-IT"/>
        </w:rPr>
        <w:t xml:space="preserve">di produrre nell’allegato </w:t>
      </w:r>
      <w:r w:rsidR="00E9734D" w:rsidRPr="00AF1171">
        <w:rPr>
          <w:sz w:val="22"/>
          <w:szCs w:val="22"/>
          <w:lang w:val="it-IT"/>
        </w:rPr>
        <w:t>11</w:t>
      </w:r>
      <w:r w:rsidRPr="00AF1171">
        <w:rPr>
          <w:sz w:val="22"/>
          <w:szCs w:val="22"/>
          <w:lang w:val="it-IT"/>
        </w:rPr>
        <w:t xml:space="preserve">) </w:t>
      </w:r>
      <w:r w:rsidR="00AC4FC8" w:rsidRPr="00AF1171">
        <w:rPr>
          <w:sz w:val="22"/>
          <w:szCs w:val="22"/>
          <w:lang w:val="it-IT"/>
        </w:rPr>
        <w:t>“Dichiarazione</w:t>
      </w:r>
      <w:r w:rsidRPr="00AF1171">
        <w:rPr>
          <w:sz w:val="22"/>
          <w:szCs w:val="22"/>
          <w:lang w:val="it-IT"/>
        </w:rPr>
        <w:t xml:space="preserve"> capacità tecnica ed economica” un elenco di prestazioni effettuate dall’impresa dal quale si evinca con chiarezza:</w:t>
      </w:r>
    </w:p>
    <w:p w14:paraId="08152AB6" w14:textId="3206A00D" w:rsidR="009C0D56" w:rsidRPr="00AF1171" w:rsidRDefault="009C0D56" w:rsidP="00165AF7">
      <w:pPr>
        <w:pStyle w:val="Rientrocorpodeltesto"/>
        <w:ind w:left="720"/>
        <w:rPr>
          <w:b/>
          <w:bCs/>
          <w:sz w:val="22"/>
          <w:szCs w:val="22"/>
        </w:rPr>
      </w:pPr>
      <w:r w:rsidRPr="00AF1171">
        <w:rPr>
          <w:b/>
          <w:bCs/>
          <w:sz w:val="22"/>
          <w:szCs w:val="22"/>
        </w:rPr>
        <w:t>- fatturato relativo a servizi di contenuto identico o similare a</w:t>
      </w:r>
      <w:r w:rsidRPr="00AF1171">
        <w:rPr>
          <w:sz w:val="22"/>
          <w:szCs w:val="22"/>
        </w:rPr>
        <w:t xml:space="preserve"> quello oggetto dell’appalto effettuati con buon esito negli ultimi tre esercizi (</w:t>
      </w:r>
      <w:r w:rsidR="00E9734D" w:rsidRPr="00AF1171">
        <w:rPr>
          <w:sz w:val="22"/>
          <w:szCs w:val="22"/>
        </w:rPr>
        <w:t>2020-2021-2022</w:t>
      </w:r>
      <w:r w:rsidRPr="00AF1171">
        <w:rPr>
          <w:sz w:val="22"/>
          <w:szCs w:val="22"/>
        </w:rPr>
        <w:t xml:space="preserve">) che complessivamente sia di importo pari o superiore a quello posto a base di gara. </w:t>
      </w:r>
    </w:p>
    <w:p w14:paraId="2F144C9A" w14:textId="23689F12" w:rsidR="009C0D56" w:rsidRPr="00AF1171" w:rsidRDefault="009C0D56" w:rsidP="00165AF7">
      <w:pPr>
        <w:pStyle w:val="Rientrocorpodeltesto"/>
        <w:ind w:left="720" w:hanging="12"/>
        <w:rPr>
          <w:sz w:val="22"/>
          <w:szCs w:val="22"/>
        </w:rPr>
      </w:pPr>
      <w:r w:rsidRPr="00AF1171">
        <w:rPr>
          <w:sz w:val="22"/>
          <w:szCs w:val="22"/>
        </w:rPr>
        <w:t>-</w:t>
      </w:r>
      <w:r w:rsidRPr="00AF1171">
        <w:rPr>
          <w:b/>
          <w:bCs/>
          <w:sz w:val="22"/>
          <w:szCs w:val="22"/>
        </w:rPr>
        <w:t xml:space="preserve"> elenco dei principali servizi </w:t>
      </w:r>
      <w:r w:rsidR="00AC4FC8" w:rsidRPr="00AF1171">
        <w:rPr>
          <w:b/>
          <w:bCs/>
          <w:sz w:val="22"/>
          <w:szCs w:val="22"/>
        </w:rPr>
        <w:t>prestati negli</w:t>
      </w:r>
      <w:r w:rsidRPr="00AF1171">
        <w:rPr>
          <w:b/>
          <w:bCs/>
          <w:sz w:val="22"/>
          <w:szCs w:val="22"/>
        </w:rPr>
        <w:t xml:space="preserve"> ultimi tre anni </w:t>
      </w:r>
      <w:r w:rsidRPr="00AF1171">
        <w:rPr>
          <w:sz w:val="22"/>
          <w:szCs w:val="22"/>
        </w:rPr>
        <w:t>con l’indicazione degli importi delle date e dei destinatari, pubblici o privati, dei servizi stessi; se trattasi di servizi prestati a favore di amministrazioni o enti pubblici, esse devono essere provate da autocertificazione, se trattasi di servizi prestati a privati l’effettuazione effettiva della prestazione è dichiarata da questi, o in mancanza, dallo stesso concorrente mediante autocertificazione;</w:t>
      </w:r>
    </w:p>
    <w:p w14:paraId="38CB8A89" w14:textId="77777777" w:rsidR="009C0D56" w:rsidRPr="00AF1171" w:rsidRDefault="009C0D56" w:rsidP="00165AF7">
      <w:pPr>
        <w:pStyle w:val="Rientrocorpodeltesto"/>
        <w:ind w:left="720" w:hanging="12"/>
        <w:rPr>
          <w:sz w:val="22"/>
          <w:szCs w:val="22"/>
        </w:rPr>
      </w:pPr>
    </w:p>
    <w:p w14:paraId="3B144399" w14:textId="77777777" w:rsidR="009C0D56" w:rsidRPr="00AF1171" w:rsidRDefault="009C0D56" w:rsidP="00D520C3">
      <w:pPr>
        <w:pStyle w:val="sche3"/>
        <w:tabs>
          <w:tab w:val="left" w:pos="360"/>
        </w:tabs>
        <w:rPr>
          <w:sz w:val="22"/>
          <w:szCs w:val="22"/>
          <w:lang w:val="it-IT"/>
        </w:rPr>
      </w:pPr>
    </w:p>
    <w:p w14:paraId="137216A2" w14:textId="77777777" w:rsidR="009C0D56" w:rsidRPr="00AF1171" w:rsidRDefault="009C0D56" w:rsidP="00D520C3">
      <w:pPr>
        <w:pStyle w:val="sche3"/>
        <w:numPr>
          <w:ilvl w:val="0"/>
          <w:numId w:val="4"/>
        </w:numPr>
        <w:tabs>
          <w:tab w:val="num" w:pos="284"/>
        </w:tabs>
        <w:ind w:left="284" w:hanging="284"/>
        <w:rPr>
          <w:sz w:val="22"/>
          <w:szCs w:val="22"/>
          <w:lang w:val="it-IT"/>
        </w:rPr>
      </w:pPr>
      <w:r w:rsidRPr="00AF1171">
        <w:rPr>
          <w:sz w:val="22"/>
          <w:szCs w:val="22"/>
          <w:lang w:val="it-IT"/>
        </w:rPr>
        <w:fldChar w:fldCharType="begin">
          <w:ffData>
            <w:name w:val="Check13"/>
            <w:enabled/>
            <w:calcOnExit w:val="0"/>
            <w:checkBox>
              <w:sizeAuto/>
              <w:default w:val="0"/>
            </w:checkBox>
          </w:ffData>
        </w:fldChar>
      </w:r>
      <w:r w:rsidRPr="00AF1171">
        <w:rPr>
          <w:sz w:val="22"/>
          <w:szCs w:val="22"/>
          <w:lang w:val="it-IT"/>
        </w:rPr>
        <w:instrText xml:space="preserve"> FORMCHECKBOX </w:instrText>
      </w:r>
      <w:r w:rsidR="00D643E2">
        <w:rPr>
          <w:sz w:val="22"/>
          <w:szCs w:val="22"/>
          <w:lang w:val="it-IT"/>
        </w:rPr>
      </w:r>
      <w:r w:rsidR="00D643E2">
        <w:rPr>
          <w:sz w:val="22"/>
          <w:szCs w:val="22"/>
          <w:lang w:val="it-IT"/>
        </w:rPr>
        <w:fldChar w:fldCharType="separate"/>
      </w:r>
      <w:r w:rsidRPr="00AF1171">
        <w:rPr>
          <w:sz w:val="22"/>
          <w:szCs w:val="22"/>
          <w:lang w:val="it-IT"/>
        </w:rPr>
        <w:fldChar w:fldCharType="end"/>
      </w:r>
      <w:r w:rsidRPr="00AF1171">
        <w:rPr>
          <w:sz w:val="22"/>
          <w:szCs w:val="22"/>
          <w:lang w:val="it-IT"/>
        </w:rPr>
        <w:t xml:space="preserve">che l’operatore economico è iscritto nel registro delle imprese della Camera di Commercio di ________________________ per la seguente attività __________________________________ ______________________________ e che i dati dell’iscrizione sono i seguenti </w:t>
      </w:r>
      <w:r w:rsidRPr="00AF1171">
        <w:rPr>
          <w:b/>
          <w:sz w:val="22"/>
          <w:szCs w:val="22"/>
          <w:lang w:val="it-IT"/>
        </w:rPr>
        <w:t>(per le ditte con sede in uno stato straniero, indicare i dati di iscrizione nell’Albo o Lista ufficiale dello Stato di appartenenza)</w:t>
      </w:r>
      <w:r w:rsidRPr="00AF1171">
        <w:rPr>
          <w:sz w:val="22"/>
          <w:szCs w:val="22"/>
          <w:lang w:val="it-IT"/>
        </w:rPr>
        <w:t>:</w:t>
      </w:r>
    </w:p>
    <w:p w14:paraId="1ADAF45C" w14:textId="77777777" w:rsidR="009C0D56" w:rsidRPr="00AF1171" w:rsidRDefault="009C0D56" w:rsidP="00D520C3">
      <w:pPr>
        <w:pStyle w:val="sche3"/>
        <w:numPr>
          <w:ilvl w:val="0"/>
          <w:numId w:val="5"/>
        </w:numPr>
        <w:rPr>
          <w:sz w:val="22"/>
          <w:szCs w:val="22"/>
          <w:lang w:val="it-IT"/>
        </w:rPr>
      </w:pPr>
      <w:r w:rsidRPr="00AF1171">
        <w:rPr>
          <w:sz w:val="22"/>
          <w:szCs w:val="22"/>
          <w:lang w:val="it-IT"/>
        </w:rPr>
        <w:t xml:space="preserve">numero di iscrizione ________________________________________________________ </w:t>
      </w:r>
    </w:p>
    <w:p w14:paraId="5CDD270A" w14:textId="77777777" w:rsidR="009C0D56" w:rsidRPr="00AF1171" w:rsidRDefault="009C0D56" w:rsidP="00D520C3">
      <w:pPr>
        <w:pStyle w:val="sche3"/>
        <w:numPr>
          <w:ilvl w:val="0"/>
          <w:numId w:val="5"/>
        </w:numPr>
        <w:rPr>
          <w:sz w:val="22"/>
          <w:szCs w:val="22"/>
          <w:lang w:val="it-IT"/>
        </w:rPr>
      </w:pPr>
      <w:r w:rsidRPr="00AF1171">
        <w:rPr>
          <w:sz w:val="22"/>
          <w:szCs w:val="22"/>
          <w:lang w:val="it-IT"/>
        </w:rPr>
        <w:t>data di iscrizione ___________________________________________________________</w:t>
      </w:r>
    </w:p>
    <w:p w14:paraId="2B2F9EA0" w14:textId="77777777" w:rsidR="009C0D56" w:rsidRPr="00AF1171" w:rsidRDefault="009C0D56" w:rsidP="00D520C3">
      <w:pPr>
        <w:pStyle w:val="sche3"/>
        <w:numPr>
          <w:ilvl w:val="0"/>
          <w:numId w:val="5"/>
        </w:numPr>
        <w:rPr>
          <w:sz w:val="22"/>
          <w:szCs w:val="22"/>
          <w:lang w:val="it-IT"/>
        </w:rPr>
      </w:pPr>
      <w:r w:rsidRPr="00AF1171">
        <w:rPr>
          <w:sz w:val="22"/>
          <w:szCs w:val="22"/>
          <w:lang w:val="it-IT"/>
        </w:rPr>
        <w:t>durata della ditta/data termine _________________________________________________</w:t>
      </w:r>
    </w:p>
    <w:p w14:paraId="5CE51A7E" w14:textId="77777777" w:rsidR="009C0D56" w:rsidRPr="00AF1171" w:rsidRDefault="009C0D56" w:rsidP="00D520C3">
      <w:pPr>
        <w:pStyle w:val="sche3"/>
        <w:numPr>
          <w:ilvl w:val="0"/>
          <w:numId w:val="5"/>
        </w:numPr>
        <w:rPr>
          <w:sz w:val="22"/>
          <w:szCs w:val="22"/>
          <w:lang w:val="it-IT"/>
        </w:rPr>
      </w:pPr>
      <w:r w:rsidRPr="00AF1171">
        <w:rPr>
          <w:sz w:val="22"/>
          <w:szCs w:val="22"/>
          <w:lang w:val="it-IT"/>
        </w:rPr>
        <w:t>forma giuridica _____________________________________________________________</w:t>
      </w:r>
    </w:p>
    <w:p w14:paraId="5C3640B8" w14:textId="77777777" w:rsidR="009C0D56" w:rsidRPr="00AF1171" w:rsidRDefault="009C0D56" w:rsidP="00D520C3">
      <w:pPr>
        <w:pStyle w:val="sche3"/>
        <w:numPr>
          <w:ilvl w:val="0"/>
          <w:numId w:val="5"/>
        </w:numPr>
        <w:rPr>
          <w:b/>
          <w:sz w:val="22"/>
          <w:szCs w:val="22"/>
          <w:lang w:val="it-IT"/>
        </w:rPr>
      </w:pPr>
      <w:r w:rsidRPr="00AF1171">
        <w:rPr>
          <w:sz w:val="22"/>
          <w:szCs w:val="22"/>
          <w:lang w:val="it-IT"/>
        </w:rPr>
        <w:t xml:space="preserve">titolari, soci, direttori tecnici, amministratori muniti di rappresentanza, soci accomandatari, gli institori e i procuratori speciali muniti di potere di rappresentanza e titolari di poteri gestori e continuativi </w:t>
      </w:r>
      <w:r w:rsidRPr="00AF1171">
        <w:rPr>
          <w:b/>
          <w:sz w:val="22"/>
          <w:szCs w:val="22"/>
          <w:lang w:val="it-IT"/>
        </w:rPr>
        <w:t>(indicare i nominativi, le qualifiche, le date di nascita e la residenza);</w:t>
      </w:r>
    </w:p>
    <w:p w14:paraId="285DB0BB" w14:textId="77777777" w:rsidR="009C0D56" w:rsidRPr="00AF1171" w:rsidRDefault="009C0D56" w:rsidP="00D520C3">
      <w:pPr>
        <w:pStyle w:val="sche3"/>
        <w:rPr>
          <w:sz w:val="22"/>
          <w:szCs w:val="22"/>
          <w:lang w:val="it-IT"/>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00"/>
        <w:gridCol w:w="4440"/>
        <w:gridCol w:w="1862"/>
        <w:gridCol w:w="2444"/>
      </w:tblGrid>
      <w:tr w:rsidR="009C0D56" w:rsidRPr="00AF1171" w14:paraId="5A929DAD" w14:textId="77777777" w:rsidTr="00D520C3">
        <w:tc>
          <w:tcPr>
            <w:tcW w:w="600" w:type="dxa"/>
            <w:shd w:val="clear" w:color="auto" w:fill="E6E6E6"/>
            <w:vAlign w:val="center"/>
          </w:tcPr>
          <w:p w14:paraId="2D51C044" w14:textId="77777777" w:rsidR="009C0D56" w:rsidRPr="00AF1171" w:rsidRDefault="009C0D56">
            <w:pPr>
              <w:pStyle w:val="sche3"/>
              <w:jc w:val="center"/>
              <w:rPr>
                <w:sz w:val="22"/>
                <w:szCs w:val="22"/>
                <w:lang w:val="it-IT"/>
              </w:rPr>
            </w:pPr>
            <w:r w:rsidRPr="00AF1171">
              <w:rPr>
                <w:sz w:val="22"/>
                <w:szCs w:val="22"/>
                <w:lang w:val="it-IT"/>
              </w:rPr>
              <w:t>N.</w:t>
            </w:r>
          </w:p>
        </w:tc>
        <w:tc>
          <w:tcPr>
            <w:tcW w:w="4440" w:type="dxa"/>
            <w:shd w:val="clear" w:color="auto" w:fill="E6E6E6"/>
            <w:vAlign w:val="center"/>
          </w:tcPr>
          <w:p w14:paraId="3449AB5F" w14:textId="77777777" w:rsidR="009C0D56" w:rsidRPr="00AF1171" w:rsidRDefault="009C0D56">
            <w:pPr>
              <w:pStyle w:val="sche3"/>
              <w:jc w:val="center"/>
              <w:rPr>
                <w:sz w:val="22"/>
                <w:szCs w:val="22"/>
                <w:lang w:val="it-IT"/>
              </w:rPr>
            </w:pPr>
            <w:r w:rsidRPr="00AF1171">
              <w:rPr>
                <w:sz w:val="22"/>
                <w:szCs w:val="22"/>
                <w:lang w:val="it-IT"/>
              </w:rPr>
              <w:t>Cognome, nome,</w:t>
            </w:r>
          </w:p>
          <w:p w14:paraId="09403DF9" w14:textId="77777777" w:rsidR="009C0D56" w:rsidRPr="00AF1171" w:rsidRDefault="009C0D56">
            <w:pPr>
              <w:pStyle w:val="sche3"/>
              <w:jc w:val="center"/>
              <w:rPr>
                <w:sz w:val="22"/>
                <w:szCs w:val="22"/>
                <w:lang w:val="it-IT"/>
              </w:rPr>
            </w:pPr>
            <w:r w:rsidRPr="00AF1171">
              <w:rPr>
                <w:sz w:val="22"/>
                <w:szCs w:val="22"/>
                <w:lang w:val="it-IT"/>
              </w:rPr>
              <w:t>luogo e data di nascita</w:t>
            </w:r>
          </w:p>
        </w:tc>
        <w:tc>
          <w:tcPr>
            <w:tcW w:w="1862" w:type="dxa"/>
            <w:shd w:val="clear" w:color="auto" w:fill="E6E6E6"/>
            <w:vAlign w:val="center"/>
          </w:tcPr>
          <w:p w14:paraId="00962080" w14:textId="77777777" w:rsidR="009C0D56" w:rsidRPr="00AF1171" w:rsidRDefault="009C0D56">
            <w:pPr>
              <w:pStyle w:val="sche3"/>
              <w:jc w:val="center"/>
              <w:rPr>
                <w:sz w:val="22"/>
                <w:szCs w:val="22"/>
                <w:lang w:val="it-IT"/>
              </w:rPr>
            </w:pPr>
            <w:r w:rsidRPr="00AF1171">
              <w:rPr>
                <w:sz w:val="22"/>
                <w:szCs w:val="22"/>
                <w:lang w:val="it-IT"/>
              </w:rPr>
              <w:t>Qualifica</w:t>
            </w:r>
          </w:p>
        </w:tc>
        <w:tc>
          <w:tcPr>
            <w:tcW w:w="2444" w:type="dxa"/>
            <w:shd w:val="clear" w:color="auto" w:fill="E6E6E6"/>
            <w:vAlign w:val="center"/>
          </w:tcPr>
          <w:p w14:paraId="1A6973F7" w14:textId="77777777" w:rsidR="009C0D56" w:rsidRPr="00AF1171" w:rsidRDefault="009C0D56">
            <w:pPr>
              <w:pStyle w:val="sche3"/>
              <w:jc w:val="center"/>
              <w:rPr>
                <w:sz w:val="22"/>
                <w:szCs w:val="22"/>
                <w:lang w:val="it-IT"/>
              </w:rPr>
            </w:pPr>
            <w:r w:rsidRPr="00AF1171">
              <w:rPr>
                <w:sz w:val="22"/>
                <w:szCs w:val="22"/>
                <w:lang w:val="it-IT"/>
              </w:rPr>
              <w:t>Residenza</w:t>
            </w:r>
          </w:p>
        </w:tc>
      </w:tr>
      <w:tr w:rsidR="009C0D56" w:rsidRPr="00AF1171" w14:paraId="084077D2" w14:textId="77777777" w:rsidTr="00D520C3">
        <w:trPr>
          <w:trHeight w:val="510"/>
        </w:trPr>
        <w:tc>
          <w:tcPr>
            <w:tcW w:w="600" w:type="dxa"/>
            <w:vAlign w:val="bottom"/>
          </w:tcPr>
          <w:p w14:paraId="45B7DE1C" w14:textId="77777777" w:rsidR="009C0D56" w:rsidRPr="00AF1171" w:rsidRDefault="009C0D56">
            <w:pPr>
              <w:pStyle w:val="sche3"/>
              <w:jc w:val="center"/>
              <w:rPr>
                <w:sz w:val="22"/>
                <w:szCs w:val="22"/>
                <w:lang w:val="it-IT"/>
              </w:rPr>
            </w:pPr>
          </w:p>
        </w:tc>
        <w:tc>
          <w:tcPr>
            <w:tcW w:w="4440" w:type="dxa"/>
            <w:vAlign w:val="bottom"/>
          </w:tcPr>
          <w:p w14:paraId="39D0BBAD" w14:textId="77777777" w:rsidR="009C0D56" w:rsidRPr="00AF1171" w:rsidRDefault="009C0D56">
            <w:pPr>
              <w:pStyle w:val="sche3"/>
              <w:jc w:val="center"/>
              <w:rPr>
                <w:sz w:val="22"/>
                <w:szCs w:val="22"/>
                <w:lang w:val="it-IT"/>
              </w:rPr>
            </w:pPr>
          </w:p>
        </w:tc>
        <w:tc>
          <w:tcPr>
            <w:tcW w:w="1862" w:type="dxa"/>
            <w:vAlign w:val="bottom"/>
          </w:tcPr>
          <w:p w14:paraId="17BCBE15" w14:textId="77777777" w:rsidR="009C0D56" w:rsidRPr="00AF1171" w:rsidRDefault="009C0D56">
            <w:pPr>
              <w:pStyle w:val="sche3"/>
              <w:jc w:val="center"/>
              <w:rPr>
                <w:sz w:val="22"/>
                <w:szCs w:val="22"/>
                <w:lang w:val="it-IT"/>
              </w:rPr>
            </w:pPr>
          </w:p>
        </w:tc>
        <w:tc>
          <w:tcPr>
            <w:tcW w:w="2444" w:type="dxa"/>
            <w:vAlign w:val="bottom"/>
          </w:tcPr>
          <w:p w14:paraId="3ED4E420" w14:textId="77777777" w:rsidR="009C0D56" w:rsidRPr="00AF1171" w:rsidRDefault="009C0D56">
            <w:pPr>
              <w:pStyle w:val="sche3"/>
              <w:jc w:val="center"/>
              <w:rPr>
                <w:sz w:val="22"/>
                <w:szCs w:val="22"/>
                <w:lang w:val="it-IT"/>
              </w:rPr>
            </w:pPr>
          </w:p>
        </w:tc>
      </w:tr>
      <w:tr w:rsidR="009C0D56" w:rsidRPr="00AF1171" w14:paraId="67580C3B" w14:textId="77777777" w:rsidTr="00D520C3">
        <w:trPr>
          <w:trHeight w:val="510"/>
        </w:trPr>
        <w:tc>
          <w:tcPr>
            <w:tcW w:w="600" w:type="dxa"/>
            <w:vAlign w:val="bottom"/>
          </w:tcPr>
          <w:p w14:paraId="2C415EC0" w14:textId="77777777" w:rsidR="009C0D56" w:rsidRPr="00AF1171" w:rsidRDefault="009C0D56">
            <w:pPr>
              <w:pStyle w:val="sche3"/>
              <w:jc w:val="center"/>
              <w:rPr>
                <w:sz w:val="22"/>
                <w:szCs w:val="22"/>
                <w:lang w:val="it-IT"/>
              </w:rPr>
            </w:pPr>
          </w:p>
        </w:tc>
        <w:tc>
          <w:tcPr>
            <w:tcW w:w="4440" w:type="dxa"/>
            <w:vAlign w:val="bottom"/>
          </w:tcPr>
          <w:p w14:paraId="62DCACB6" w14:textId="77777777" w:rsidR="009C0D56" w:rsidRPr="00AF1171" w:rsidRDefault="009C0D56">
            <w:pPr>
              <w:pStyle w:val="sche3"/>
              <w:jc w:val="center"/>
              <w:rPr>
                <w:sz w:val="22"/>
                <w:szCs w:val="22"/>
                <w:lang w:val="it-IT"/>
              </w:rPr>
            </w:pPr>
          </w:p>
        </w:tc>
        <w:tc>
          <w:tcPr>
            <w:tcW w:w="1862" w:type="dxa"/>
            <w:vAlign w:val="bottom"/>
          </w:tcPr>
          <w:p w14:paraId="46DAAE77" w14:textId="77777777" w:rsidR="009C0D56" w:rsidRPr="00AF1171" w:rsidRDefault="009C0D56">
            <w:pPr>
              <w:pStyle w:val="sche3"/>
              <w:jc w:val="center"/>
              <w:rPr>
                <w:sz w:val="22"/>
                <w:szCs w:val="22"/>
                <w:lang w:val="it-IT"/>
              </w:rPr>
            </w:pPr>
          </w:p>
        </w:tc>
        <w:tc>
          <w:tcPr>
            <w:tcW w:w="2444" w:type="dxa"/>
            <w:vAlign w:val="bottom"/>
          </w:tcPr>
          <w:p w14:paraId="4E63D7BB" w14:textId="77777777" w:rsidR="009C0D56" w:rsidRPr="00AF1171" w:rsidRDefault="009C0D56">
            <w:pPr>
              <w:pStyle w:val="sche3"/>
              <w:jc w:val="center"/>
              <w:rPr>
                <w:sz w:val="22"/>
                <w:szCs w:val="22"/>
                <w:lang w:val="it-IT"/>
              </w:rPr>
            </w:pPr>
          </w:p>
        </w:tc>
      </w:tr>
      <w:tr w:rsidR="009C0D56" w:rsidRPr="00AF1171" w14:paraId="439F6B83" w14:textId="77777777" w:rsidTr="00D520C3">
        <w:trPr>
          <w:trHeight w:val="510"/>
        </w:trPr>
        <w:tc>
          <w:tcPr>
            <w:tcW w:w="600" w:type="dxa"/>
            <w:vAlign w:val="bottom"/>
          </w:tcPr>
          <w:p w14:paraId="37DA1178" w14:textId="77777777" w:rsidR="009C0D56" w:rsidRPr="00AF1171" w:rsidRDefault="009C0D56">
            <w:pPr>
              <w:pStyle w:val="sche3"/>
              <w:jc w:val="center"/>
              <w:rPr>
                <w:sz w:val="22"/>
                <w:szCs w:val="22"/>
                <w:lang w:val="it-IT"/>
              </w:rPr>
            </w:pPr>
          </w:p>
        </w:tc>
        <w:tc>
          <w:tcPr>
            <w:tcW w:w="4440" w:type="dxa"/>
            <w:vAlign w:val="bottom"/>
          </w:tcPr>
          <w:p w14:paraId="43DD00DC" w14:textId="77777777" w:rsidR="009C0D56" w:rsidRPr="00AF1171" w:rsidRDefault="009C0D56">
            <w:pPr>
              <w:pStyle w:val="sche3"/>
              <w:jc w:val="center"/>
              <w:rPr>
                <w:sz w:val="22"/>
                <w:szCs w:val="22"/>
                <w:lang w:val="it-IT"/>
              </w:rPr>
            </w:pPr>
          </w:p>
        </w:tc>
        <w:tc>
          <w:tcPr>
            <w:tcW w:w="1862" w:type="dxa"/>
            <w:vAlign w:val="bottom"/>
          </w:tcPr>
          <w:p w14:paraId="1076D0B7" w14:textId="77777777" w:rsidR="009C0D56" w:rsidRPr="00AF1171" w:rsidRDefault="009C0D56">
            <w:pPr>
              <w:pStyle w:val="sche3"/>
              <w:jc w:val="center"/>
              <w:rPr>
                <w:sz w:val="22"/>
                <w:szCs w:val="22"/>
                <w:lang w:val="it-IT"/>
              </w:rPr>
            </w:pPr>
          </w:p>
        </w:tc>
        <w:tc>
          <w:tcPr>
            <w:tcW w:w="2444" w:type="dxa"/>
            <w:vAlign w:val="bottom"/>
          </w:tcPr>
          <w:p w14:paraId="3931B953" w14:textId="77777777" w:rsidR="009C0D56" w:rsidRPr="00AF1171" w:rsidRDefault="009C0D56">
            <w:pPr>
              <w:pStyle w:val="sche3"/>
              <w:jc w:val="center"/>
              <w:rPr>
                <w:sz w:val="22"/>
                <w:szCs w:val="22"/>
                <w:lang w:val="it-IT"/>
              </w:rPr>
            </w:pPr>
          </w:p>
        </w:tc>
      </w:tr>
    </w:tbl>
    <w:p w14:paraId="55EC4992" w14:textId="77777777" w:rsidR="009C0D56" w:rsidRPr="00AF1171" w:rsidRDefault="009C0D56" w:rsidP="00D520C3">
      <w:pPr>
        <w:pStyle w:val="sche3"/>
        <w:ind w:left="284"/>
        <w:rPr>
          <w:sz w:val="22"/>
          <w:szCs w:val="22"/>
          <w:lang w:val="it-IT"/>
        </w:rPr>
      </w:pPr>
    </w:p>
    <w:p w14:paraId="64CF3CBB" w14:textId="77777777" w:rsidR="009C0D56" w:rsidRPr="00AF1171" w:rsidRDefault="009C0D56" w:rsidP="007847AC">
      <w:pPr>
        <w:numPr>
          <w:ilvl w:val="0"/>
          <w:numId w:val="4"/>
        </w:numPr>
        <w:tabs>
          <w:tab w:val="clear" w:pos="750"/>
          <w:tab w:val="left" w:pos="0"/>
          <w:tab w:val="left" w:pos="284"/>
          <w:tab w:val="num" w:pos="360"/>
          <w:tab w:val="left" w:pos="8496"/>
        </w:tabs>
        <w:suppressAutoHyphens w:val="0"/>
        <w:spacing w:line="240" w:lineRule="exact"/>
        <w:ind w:left="284" w:hanging="284"/>
        <w:jc w:val="both"/>
        <w:rPr>
          <w:sz w:val="22"/>
          <w:szCs w:val="22"/>
        </w:rPr>
      </w:pPr>
      <w:r w:rsidRPr="00AF1171">
        <w:rPr>
          <w:sz w:val="22"/>
          <w:szCs w:val="22"/>
        </w:rPr>
        <w:fldChar w:fldCharType="begin">
          <w:ffData>
            <w:name w:val="Check24"/>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che l’offerta economica presentata è remunerativa giacché per la sua formulazione si è preso atto e si è tenuto delle condizioni contrattuali e degli oneri compresi quelli eventuali relativi in materia di sicurezza, di assicurazione, di condizioni di lavoro e di previdenza e assistenza in vigore ne luogo dove deve essere effettuato il servizio;</w:t>
      </w:r>
    </w:p>
    <w:p w14:paraId="7D59B1D7" w14:textId="77777777" w:rsidR="009C0D56" w:rsidRPr="00AF1171" w:rsidRDefault="009C0D56" w:rsidP="007847AC">
      <w:pPr>
        <w:numPr>
          <w:ilvl w:val="0"/>
          <w:numId w:val="4"/>
        </w:numPr>
        <w:tabs>
          <w:tab w:val="clear" w:pos="750"/>
          <w:tab w:val="left" w:pos="284"/>
          <w:tab w:val="num" w:pos="360"/>
        </w:tabs>
        <w:suppressAutoHyphens w:val="0"/>
        <w:ind w:left="284" w:hanging="284"/>
        <w:jc w:val="both"/>
        <w:rPr>
          <w:sz w:val="22"/>
          <w:szCs w:val="22"/>
        </w:rPr>
      </w:pPr>
      <w:r w:rsidRPr="00AF1171">
        <w:rPr>
          <w:sz w:val="22"/>
          <w:szCs w:val="22"/>
        </w:rPr>
        <w:fldChar w:fldCharType="begin">
          <w:ffData>
            <w:name w:val="Check24"/>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di avere nel complesso preso conoscenza di tutte le circostanze generali, particolari e locali, nessuna esclusa ed eccettuata, che possono avere influito o influire sia sull’effettuazione del servizio, sia sulla determinazione della propria offerta;</w:t>
      </w:r>
    </w:p>
    <w:p w14:paraId="75087220" w14:textId="77777777" w:rsidR="009C0D56" w:rsidRPr="00AF1171" w:rsidRDefault="009C0D56" w:rsidP="00D520C3">
      <w:pPr>
        <w:numPr>
          <w:ilvl w:val="0"/>
          <w:numId w:val="4"/>
        </w:numPr>
        <w:tabs>
          <w:tab w:val="left" w:pos="284"/>
        </w:tabs>
        <w:suppressAutoHyphens w:val="0"/>
        <w:ind w:left="284" w:hanging="284"/>
        <w:jc w:val="both"/>
        <w:rPr>
          <w:sz w:val="22"/>
          <w:szCs w:val="22"/>
        </w:rPr>
      </w:pPr>
      <w:r w:rsidRPr="00AF1171">
        <w:rPr>
          <w:sz w:val="22"/>
          <w:szCs w:val="22"/>
        </w:rPr>
        <w:fldChar w:fldCharType="begin">
          <w:ffData>
            <w:name w:val="Check24"/>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accettare le particolari condizioni di esecuzione del contratto prescritte dal Bando, Disciplinare e Capitolato d’Oneri del Servizio.</w:t>
      </w:r>
    </w:p>
    <w:p w14:paraId="600F1A8D" w14:textId="77777777" w:rsidR="009C0D56" w:rsidRPr="00AF1171" w:rsidRDefault="009C0D56" w:rsidP="00D520C3">
      <w:pPr>
        <w:numPr>
          <w:ilvl w:val="0"/>
          <w:numId w:val="4"/>
        </w:numPr>
        <w:tabs>
          <w:tab w:val="left" w:pos="284"/>
        </w:tabs>
        <w:suppressAutoHyphens w:val="0"/>
        <w:ind w:left="284" w:hanging="284"/>
        <w:jc w:val="both"/>
        <w:rPr>
          <w:sz w:val="22"/>
          <w:szCs w:val="22"/>
        </w:rPr>
      </w:pPr>
      <w:r w:rsidRPr="00AF1171">
        <w:rPr>
          <w:sz w:val="22"/>
          <w:szCs w:val="22"/>
        </w:rPr>
        <w:fldChar w:fldCharType="begin">
          <w:ffData>
            <w:name w:val="Check24"/>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di essere a conoscenza, entro 60 giorni dall’aggiudicazione, se dichiarato aggiudicatario, di dover rimborsare al Comune committente le spese per la pubblicazione dell’avviso di gara e del relativo esito esperita sui vari organi di informazione e gli oneri finanziari della CUC, complessivamente posti pari allo 0,8% dell’importo posto a base di gara;</w:t>
      </w:r>
    </w:p>
    <w:p w14:paraId="3E7A86D6" w14:textId="1BB593E9" w:rsidR="009C0D56" w:rsidRPr="00AF1171" w:rsidRDefault="009C0D56" w:rsidP="00D520C3">
      <w:pPr>
        <w:numPr>
          <w:ilvl w:val="0"/>
          <w:numId w:val="4"/>
        </w:numPr>
        <w:tabs>
          <w:tab w:val="left" w:pos="284"/>
        </w:tabs>
        <w:suppressAutoHyphens w:val="0"/>
        <w:ind w:left="284" w:hanging="284"/>
        <w:jc w:val="both"/>
        <w:rPr>
          <w:sz w:val="22"/>
          <w:szCs w:val="22"/>
        </w:rPr>
      </w:pPr>
      <w:r w:rsidRPr="00AF1171">
        <w:rPr>
          <w:sz w:val="22"/>
          <w:szCs w:val="22"/>
        </w:rPr>
        <w:fldChar w:fldCharType="begin">
          <w:ffData>
            <w:name w:val="Check24"/>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che la PEC alla quale va inviata qualsiasi richiesta di chiarimenti, specificazioni che potrebbe eventualmente necessitare la Stazione appaltante ed al quale vanno inviate tutte le</w:t>
      </w:r>
      <w:r w:rsidR="00E9734D" w:rsidRPr="00AF1171">
        <w:rPr>
          <w:sz w:val="22"/>
          <w:szCs w:val="22"/>
        </w:rPr>
        <w:t xml:space="preserve"> comunicazioni di cui all’art. 90</w:t>
      </w:r>
      <w:r w:rsidRPr="00AF1171">
        <w:rPr>
          <w:sz w:val="22"/>
          <w:szCs w:val="22"/>
        </w:rPr>
        <w:t xml:space="preserve"> del D.lgs. n. </w:t>
      </w:r>
      <w:r w:rsidR="00E9734D" w:rsidRPr="00AF1171">
        <w:rPr>
          <w:sz w:val="22"/>
          <w:szCs w:val="22"/>
        </w:rPr>
        <w:t>36/2023</w:t>
      </w:r>
      <w:r w:rsidRPr="00AF1171">
        <w:rPr>
          <w:sz w:val="22"/>
          <w:szCs w:val="22"/>
        </w:rPr>
        <w:t>, è la seguente: PEC: ………………………….;</w:t>
      </w:r>
    </w:p>
    <w:p w14:paraId="7D93A3FE" w14:textId="77777777" w:rsidR="009C0D56" w:rsidRPr="00AF1171" w:rsidRDefault="009C0D56" w:rsidP="0046144C">
      <w:pPr>
        <w:pStyle w:val="sche3"/>
        <w:numPr>
          <w:ilvl w:val="0"/>
          <w:numId w:val="4"/>
        </w:numPr>
        <w:tabs>
          <w:tab w:val="left" w:pos="284"/>
        </w:tabs>
        <w:ind w:left="284" w:hanging="284"/>
        <w:rPr>
          <w:sz w:val="22"/>
          <w:szCs w:val="22"/>
          <w:lang w:val="it-IT"/>
        </w:rPr>
      </w:pPr>
      <w:r w:rsidRPr="00AF1171">
        <w:rPr>
          <w:sz w:val="22"/>
          <w:szCs w:val="22"/>
          <w:lang w:val="it-IT"/>
        </w:rPr>
        <w:fldChar w:fldCharType="begin">
          <w:ffData>
            <w:name w:val="Check24"/>
            <w:enabled/>
            <w:calcOnExit w:val="0"/>
            <w:checkBox>
              <w:sizeAuto/>
              <w:default w:val="0"/>
            </w:checkBox>
          </w:ffData>
        </w:fldChar>
      </w:r>
      <w:r w:rsidRPr="00AF1171">
        <w:rPr>
          <w:sz w:val="22"/>
          <w:szCs w:val="22"/>
          <w:lang w:val="it-IT"/>
        </w:rPr>
        <w:instrText xml:space="preserve"> FORMCHECKBOX </w:instrText>
      </w:r>
      <w:r w:rsidR="00D643E2">
        <w:rPr>
          <w:sz w:val="22"/>
          <w:szCs w:val="22"/>
          <w:lang w:val="it-IT"/>
        </w:rPr>
      </w:r>
      <w:r w:rsidR="00D643E2">
        <w:rPr>
          <w:sz w:val="22"/>
          <w:szCs w:val="22"/>
          <w:lang w:val="it-IT"/>
        </w:rPr>
        <w:fldChar w:fldCharType="separate"/>
      </w:r>
      <w:r w:rsidRPr="00AF1171">
        <w:rPr>
          <w:sz w:val="22"/>
          <w:szCs w:val="22"/>
          <w:lang w:val="it-IT"/>
        </w:rPr>
        <w:fldChar w:fldCharType="end"/>
      </w:r>
      <w:r w:rsidRPr="00AF1171">
        <w:rPr>
          <w:sz w:val="22"/>
          <w:szCs w:val="22"/>
          <w:lang w:val="it-IT"/>
        </w:rPr>
        <w:t xml:space="preserve"> di essere informato, ai sensi e per gli effetti di cui all’articolo 10 del </w:t>
      </w:r>
      <w:proofErr w:type="spellStart"/>
      <w:r w:rsidRPr="00AF1171">
        <w:rPr>
          <w:sz w:val="22"/>
          <w:szCs w:val="22"/>
          <w:lang w:val="it-IT"/>
        </w:rPr>
        <w:t>D.Lgs.</w:t>
      </w:r>
      <w:proofErr w:type="spellEnd"/>
      <w:r w:rsidRPr="00AF1171">
        <w:rPr>
          <w:sz w:val="22"/>
          <w:szCs w:val="22"/>
          <w:lang w:val="it-IT"/>
        </w:rPr>
        <w:t xml:space="preserve"> 30 giugno 2003, n. 196, che i dati personali raccolti saranno trattati, anche con strumenti informatici, esclusivamente nell’ambito del procedimento per il quale la presente dichiarazione viene resa;</w:t>
      </w:r>
    </w:p>
    <w:p w14:paraId="240748D4" w14:textId="0499FC98" w:rsidR="009C0D56" w:rsidRPr="00AF1171" w:rsidRDefault="009C0D56" w:rsidP="0046144C">
      <w:pPr>
        <w:pStyle w:val="sche3"/>
        <w:numPr>
          <w:ilvl w:val="0"/>
          <w:numId w:val="4"/>
        </w:numPr>
        <w:tabs>
          <w:tab w:val="left" w:pos="284"/>
        </w:tabs>
        <w:ind w:left="284" w:hanging="284"/>
        <w:rPr>
          <w:sz w:val="22"/>
          <w:szCs w:val="22"/>
          <w:lang w:val="it-IT"/>
        </w:rPr>
      </w:pPr>
      <w:r w:rsidRPr="00AF1171">
        <w:rPr>
          <w:sz w:val="22"/>
          <w:szCs w:val="22"/>
          <w:lang w:val="it-IT"/>
        </w:rPr>
        <w:t>(nel caso di consorzi stabil</w:t>
      </w:r>
      <w:r w:rsidR="00E9734D" w:rsidRPr="00AF1171">
        <w:rPr>
          <w:sz w:val="22"/>
          <w:szCs w:val="22"/>
          <w:lang w:val="it-IT"/>
        </w:rPr>
        <w:t>i e quelli di cui all’articolo 6</w:t>
      </w:r>
      <w:r w:rsidRPr="00AF1171">
        <w:rPr>
          <w:sz w:val="22"/>
          <w:szCs w:val="22"/>
          <w:lang w:val="it-IT"/>
        </w:rPr>
        <w:t xml:space="preserve">5del </w:t>
      </w:r>
      <w:proofErr w:type="spellStart"/>
      <w:r w:rsidRPr="00AF1171">
        <w:rPr>
          <w:sz w:val="22"/>
          <w:szCs w:val="22"/>
          <w:lang w:val="it-IT"/>
        </w:rPr>
        <w:t>D.Lgs.</w:t>
      </w:r>
      <w:proofErr w:type="spellEnd"/>
      <w:r w:rsidRPr="00AF1171">
        <w:rPr>
          <w:sz w:val="22"/>
          <w:szCs w:val="22"/>
          <w:lang w:val="it-IT"/>
        </w:rPr>
        <w:br/>
        <w:t xml:space="preserve">n. </w:t>
      </w:r>
      <w:r w:rsidR="00E9734D" w:rsidRPr="00AF1171">
        <w:rPr>
          <w:sz w:val="22"/>
          <w:szCs w:val="22"/>
          <w:lang w:val="it-IT"/>
        </w:rPr>
        <w:t>36/2023</w:t>
      </w:r>
      <w:r w:rsidRPr="00AF1171">
        <w:rPr>
          <w:sz w:val="22"/>
          <w:szCs w:val="22"/>
          <w:lang w:val="it-IT"/>
        </w:rPr>
        <w:t>)</w:t>
      </w:r>
    </w:p>
    <w:p w14:paraId="4681A2BD" w14:textId="77777777" w:rsidR="009C0D56" w:rsidRPr="00AF1171" w:rsidRDefault="009C0D56" w:rsidP="00D520C3">
      <w:pPr>
        <w:autoSpaceDE w:val="0"/>
        <w:autoSpaceDN w:val="0"/>
        <w:ind w:left="284"/>
        <w:jc w:val="both"/>
        <w:rPr>
          <w:b/>
          <w:i/>
          <w:sz w:val="22"/>
          <w:szCs w:val="22"/>
        </w:rPr>
      </w:pPr>
      <w:r w:rsidRPr="00AF1171">
        <w:rPr>
          <w:sz w:val="22"/>
          <w:szCs w:val="22"/>
        </w:rPr>
        <w:fldChar w:fldCharType="begin">
          <w:ffData>
            <w:name w:val="Check24"/>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di concorrere per i seguenti consorziati: </w:t>
      </w:r>
      <w:r w:rsidRPr="00AF1171">
        <w:rPr>
          <w:b/>
          <w:i/>
          <w:sz w:val="22"/>
          <w:szCs w:val="22"/>
        </w:rPr>
        <w:t>(indicare denominazione, sede legale e codice fiscale di ciascun consorziato):</w:t>
      </w:r>
    </w:p>
    <w:p w14:paraId="764D0F90" w14:textId="77777777" w:rsidR="009C0D56" w:rsidRPr="00AF1171" w:rsidRDefault="009C0D56" w:rsidP="00D520C3">
      <w:pPr>
        <w:autoSpaceDE w:val="0"/>
        <w:autoSpaceDN w:val="0"/>
        <w:jc w:val="both"/>
        <w:rPr>
          <w:b/>
          <w:i/>
          <w:sz w:val="22"/>
          <w:szCs w:val="22"/>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00"/>
        <w:gridCol w:w="4285"/>
        <w:gridCol w:w="4462"/>
      </w:tblGrid>
      <w:tr w:rsidR="009C0D56" w:rsidRPr="00AF1171" w14:paraId="532052BC" w14:textId="77777777" w:rsidTr="00D520C3">
        <w:trPr>
          <w:trHeight w:val="303"/>
        </w:trPr>
        <w:tc>
          <w:tcPr>
            <w:tcW w:w="600" w:type="dxa"/>
            <w:shd w:val="clear" w:color="auto" w:fill="E6E6E6"/>
            <w:vAlign w:val="center"/>
          </w:tcPr>
          <w:p w14:paraId="055AFE87" w14:textId="77777777" w:rsidR="009C0D56" w:rsidRPr="00AF1171" w:rsidRDefault="009C0D56">
            <w:pPr>
              <w:autoSpaceDE w:val="0"/>
              <w:autoSpaceDN w:val="0"/>
              <w:jc w:val="center"/>
              <w:rPr>
                <w:sz w:val="22"/>
                <w:szCs w:val="22"/>
              </w:rPr>
            </w:pPr>
            <w:r w:rsidRPr="00AF1171">
              <w:rPr>
                <w:sz w:val="22"/>
                <w:szCs w:val="22"/>
              </w:rPr>
              <w:t>N.</w:t>
            </w:r>
          </w:p>
        </w:tc>
        <w:tc>
          <w:tcPr>
            <w:tcW w:w="4285" w:type="dxa"/>
            <w:shd w:val="clear" w:color="auto" w:fill="E6E6E6"/>
            <w:vAlign w:val="center"/>
          </w:tcPr>
          <w:p w14:paraId="0EE33439" w14:textId="77777777" w:rsidR="009C0D56" w:rsidRPr="00AF1171" w:rsidRDefault="009C0D56">
            <w:pPr>
              <w:autoSpaceDE w:val="0"/>
              <w:autoSpaceDN w:val="0"/>
              <w:jc w:val="center"/>
              <w:rPr>
                <w:sz w:val="22"/>
                <w:szCs w:val="22"/>
              </w:rPr>
            </w:pPr>
            <w:r w:rsidRPr="00AF1171">
              <w:rPr>
                <w:sz w:val="22"/>
                <w:szCs w:val="22"/>
              </w:rPr>
              <w:t>Denominazione</w:t>
            </w:r>
          </w:p>
        </w:tc>
        <w:tc>
          <w:tcPr>
            <w:tcW w:w="4462" w:type="dxa"/>
            <w:shd w:val="clear" w:color="auto" w:fill="E6E6E6"/>
            <w:vAlign w:val="center"/>
          </w:tcPr>
          <w:p w14:paraId="3D572482" w14:textId="77777777" w:rsidR="009C0D56" w:rsidRPr="00AF1171" w:rsidRDefault="009C0D56">
            <w:pPr>
              <w:autoSpaceDE w:val="0"/>
              <w:autoSpaceDN w:val="0"/>
              <w:jc w:val="center"/>
              <w:rPr>
                <w:sz w:val="22"/>
                <w:szCs w:val="22"/>
              </w:rPr>
            </w:pPr>
            <w:r w:rsidRPr="00AF1171">
              <w:rPr>
                <w:sz w:val="22"/>
                <w:szCs w:val="22"/>
              </w:rPr>
              <w:t>Sede legale</w:t>
            </w:r>
          </w:p>
        </w:tc>
      </w:tr>
      <w:tr w:rsidR="009C0D56" w:rsidRPr="00AF1171" w14:paraId="1375389E" w14:textId="77777777" w:rsidTr="00D520C3">
        <w:trPr>
          <w:trHeight w:val="567"/>
        </w:trPr>
        <w:tc>
          <w:tcPr>
            <w:tcW w:w="600" w:type="dxa"/>
          </w:tcPr>
          <w:p w14:paraId="1A12E964" w14:textId="77777777" w:rsidR="009C0D56" w:rsidRPr="00AF1171" w:rsidRDefault="009C0D56">
            <w:pPr>
              <w:autoSpaceDE w:val="0"/>
              <w:autoSpaceDN w:val="0"/>
              <w:jc w:val="both"/>
              <w:rPr>
                <w:sz w:val="22"/>
                <w:szCs w:val="22"/>
              </w:rPr>
            </w:pPr>
          </w:p>
        </w:tc>
        <w:tc>
          <w:tcPr>
            <w:tcW w:w="4285" w:type="dxa"/>
          </w:tcPr>
          <w:p w14:paraId="629054CD" w14:textId="77777777" w:rsidR="009C0D56" w:rsidRPr="00AF1171" w:rsidRDefault="009C0D56">
            <w:pPr>
              <w:autoSpaceDE w:val="0"/>
              <w:autoSpaceDN w:val="0"/>
              <w:jc w:val="both"/>
              <w:rPr>
                <w:sz w:val="22"/>
                <w:szCs w:val="22"/>
              </w:rPr>
            </w:pPr>
          </w:p>
        </w:tc>
        <w:tc>
          <w:tcPr>
            <w:tcW w:w="4462" w:type="dxa"/>
          </w:tcPr>
          <w:p w14:paraId="56123482" w14:textId="77777777" w:rsidR="009C0D56" w:rsidRPr="00AF1171" w:rsidRDefault="009C0D56">
            <w:pPr>
              <w:autoSpaceDE w:val="0"/>
              <w:autoSpaceDN w:val="0"/>
              <w:jc w:val="both"/>
              <w:rPr>
                <w:sz w:val="22"/>
                <w:szCs w:val="22"/>
              </w:rPr>
            </w:pPr>
          </w:p>
        </w:tc>
      </w:tr>
      <w:tr w:rsidR="009C0D56" w:rsidRPr="00AF1171" w14:paraId="47D8B083" w14:textId="77777777" w:rsidTr="00D520C3">
        <w:trPr>
          <w:trHeight w:val="567"/>
        </w:trPr>
        <w:tc>
          <w:tcPr>
            <w:tcW w:w="600" w:type="dxa"/>
          </w:tcPr>
          <w:p w14:paraId="1309D3A0" w14:textId="77777777" w:rsidR="009C0D56" w:rsidRPr="00AF1171" w:rsidRDefault="009C0D56">
            <w:pPr>
              <w:autoSpaceDE w:val="0"/>
              <w:autoSpaceDN w:val="0"/>
              <w:jc w:val="both"/>
              <w:rPr>
                <w:sz w:val="22"/>
                <w:szCs w:val="22"/>
              </w:rPr>
            </w:pPr>
          </w:p>
        </w:tc>
        <w:tc>
          <w:tcPr>
            <w:tcW w:w="4285" w:type="dxa"/>
          </w:tcPr>
          <w:p w14:paraId="7B086CE0" w14:textId="77777777" w:rsidR="009C0D56" w:rsidRPr="00AF1171" w:rsidRDefault="009C0D56">
            <w:pPr>
              <w:autoSpaceDE w:val="0"/>
              <w:autoSpaceDN w:val="0"/>
              <w:jc w:val="both"/>
              <w:rPr>
                <w:sz w:val="22"/>
                <w:szCs w:val="22"/>
              </w:rPr>
            </w:pPr>
          </w:p>
        </w:tc>
        <w:tc>
          <w:tcPr>
            <w:tcW w:w="4462" w:type="dxa"/>
          </w:tcPr>
          <w:p w14:paraId="0D45BFB8" w14:textId="77777777" w:rsidR="009C0D56" w:rsidRPr="00AF1171" w:rsidRDefault="009C0D56">
            <w:pPr>
              <w:autoSpaceDE w:val="0"/>
              <w:autoSpaceDN w:val="0"/>
              <w:jc w:val="both"/>
              <w:rPr>
                <w:sz w:val="22"/>
                <w:szCs w:val="22"/>
              </w:rPr>
            </w:pPr>
          </w:p>
        </w:tc>
      </w:tr>
      <w:tr w:rsidR="009C0D56" w:rsidRPr="00AF1171" w14:paraId="73E74C10" w14:textId="77777777" w:rsidTr="00D520C3">
        <w:trPr>
          <w:trHeight w:val="567"/>
        </w:trPr>
        <w:tc>
          <w:tcPr>
            <w:tcW w:w="600" w:type="dxa"/>
          </w:tcPr>
          <w:p w14:paraId="5EF8740B" w14:textId="77777777" w:rsidR="009C0D56" w:rsidRPr="00AF1171" w:rsidRDefault="009C0D56">
            <w:pPr>
              <w:autoSpaceDE w:val="0"/>
              <w:autoSpaceDN w:val="0"/>
              <w:jc w:val="both"/>
              <w:rPr>
                <w:sz w:val="22"/>
                <w:szCs w:val="22"/>
              </w:rPr>
            </w:pPr>
          </w:p>
        </w:tc>
        <w:tc>
          <w:tcPr>
            <w:tcW w:w="4285" w:type="dxa"/>
          </w:tcPr>
          <w:p w14:paraId="7C88BDC2" w14:textId="77777777" w:rsidR="009C0D56" w:rsidRPr="00AF1171" w:rsidRDefault="009C0D56">
            <w:pPr>
              <w:autoSpaceDE w:val="0"/>
              <w:autoSpaceDN w:val="0"/>
              <w:jc w:val="both"/>
              <w:rPr>
                <w:sz w:val="22"/>
                <w:szCs w:val="22"/>
              </w:rPr>
            </w:pPr>
          </w:p>
        </w:tc>
        <w:tc>
          <w:tcPr>
            <w:tcW w:w="4462" w:type="dxa"/>
          </w:tcPr>
          <w:p w14:paraId="24E4ADAB" w14:textId="77777777" w:rsidR="009C0D56" w:rsidRPr="00AF1171" w:rsidRDefault="009C0D56">
            <w:pPr>
              <w:autoSpaceDE w:val="0"/>
              <w:autoSpaceDN w:val="0"/>
              <w:jc w:val="both"/>
              <w:rPr>
                <w:sz w:val="22"/>
                <w:szCs w:val="22"/>
              </w:rPr>
            </w:pPr>
          </w:p>
        </w:tc>
      </w:tr>
      <w:tr w:rsidR="009C0D56" w:rsidRPr="00AF1171" w14:paraId="370F715E" w14:textId="77777777" w:rsidTr="00D520C3">
        <w:trPr>
          <w:trHeight w:val="567"/>
        </w:trPr>
        <w:tc>
          <w:tcPr>
            <w:tcW w:w="600" w:type="dxa"/>
          </w:tcPr>
          <w:p w14:paraId="0B5E04F1" w14:textId="77777777" w:rsidR="009C0D56" w:rsidRPr="00AF1171" w:rsidRDefault="009C0D56">
            <w:pPr>
              <w:autoSpaceDE w:val="0"/>
              <w:autoSpaceDN w:val="0"/>
              <w:jc w:val="both"/>
              <w:rPr>
                <w:sz w:val="22"/>
                <w:szCs w:val="22"/>
              </w:rPr>
            </w:pPr>
          </w:p>
        </w:tc>
        <w:tc>
          <w:tcPr>
            <w:tcW w:w="4285" w:type="dxa"/>
          </w:tcPr>
          <w:p w14:paraId="30F0403B" w14:textId="77777777" w:rsidR="009C0D56" w:rsidRPr="00AF1171" w:rsidRDefault="009C0D56">
            <w:pPr>
              <w:autoSpaceDE w:val="0"/>
              <w:autoSpaceDN w:val="0"/>
              <w:jc w:val="both"/>
              <w:rPr>
                <w:sz w:val="22"/>
                <w:szCs w:val="22"/>
              </w:rPr>
            </w:pPr>
          </w:p>
        </w:tc>
        <w:tc>
          <w:tcPr>
            <w:tcW w:w="4462" w:type="dxa"/>
          </w:tcPr>
          <w:p w14:paraId="0BDCF77F" w14:textId="77777777" w:rsidR="009C0D56" w:rsidRPr="00AF1171" w:rsidRDefault="009C0D56">
            <w:pPr>
              <w:autoSpaceDE w:val="0"/>
              <w:autoSpaceDN w:val="0"/>
              <w:jc w:val="both"/>
              <w:rPr>
                <w:sz w:val="22"/>
                <w:szCs w:val="22"/>
              </w:rPr>
            </w:pPr>
          </w:p>
        </w:tc>
      </w:tr>
      <w:tr w:rsidR="009C0D56" w:rsidRPr="00AF1171" w14:paraId="56D26C0B" w14:textId="77777777" w:rsidTr="00D520C3">
        <w:trPr>
          <w:trHeight w:val="567"/>
        </w:trPr>
        <w:tc>
          <w:tcPr>
            <w:tcW w:w="600" w:type="dxa"/>
          </w:tcPr>
          <w:p w14:paraId="667CFFC2" w14:textId="77777777" w:rsidR="009C0D56" w:rsidRPr="00AF1171" w:rsidRDefault="009C0D56">
            <w:pPr>
              <w:autoSpaceDE w:val="0"/>
              <w:autoSpaceDN w:val="0"/>
              <w:jc w:val="both"/>
              <w:rPr>
                <w:sz w:val="22"/>
                <w:szCs w:val="22"/>
              </w:rPr>
            </w:pPr>
          </w:p>
        </w:tc>
        <w:tc>
          <w:tcPr>
            <w:tcW w:w="4285" w:type="dxa"/>
          </w:tcPr>
          <w:p w14:paraId="646CA2CC" w14:textId="77777777" w:rsidR="009C0D56" w:rsidRPr="00AF1171" w:rsidRDefault="009C0D56">
            <w:pPr>
              <w:autoSpaceDE w:val="0"/>
              <w:autoSpaceDN w:val="0"/>
              <w:jc w:val="both"/>
              <w:rPr>
                <w:sz w:val="22"/>
                <w:szCs w:val="22"/>
              </w:rPr>
            </w:pPr>
          </w:p>
        </w:tc>
        <w:tc>
          <w:tcPr>
            <w:tcW w:w="4462" w:type="dxa"/>
          </w:tcPr>
          <w:p w14:paraId="36AE4679" w14:textId="77777777" w:rsidR="009C0D56" w:rsidRPr="00AF1171" w:rsidRDefault="009C0D56">
            <w:pPr>
              <w:autoSpaceDE w:val="0"/>
              <w:autoSpaceDN w:val="0"/>
              <w:jc w:val="both"/>
              <w:rPr>
                <w:sz w:val="22"/>
                <w:szCs w:val="22"/>
              </w:rPr>
            </w:pPr>
          </w:p>
        </w:tc>
      </w:tr>
    </w:tbl>
    <w:p w14:paraId="6187C4E6" w14:textId="77777777" w:rsidR="009C0D56" w:rsidRPr="00AF1171" w:rsidRDefault="009C0D56" w:rsidP="00D520C3">
      <w:pPr>
        <w:autoSpaceDE w:val="0"/>
        <w:autoSpaceDN w:val="0"/>
        <w:spacing w:after="120"/>
        <w:ind w:left="357"/>
        <w:jc w:val="both"/>
        <w:rPr>
          <w:b/>
          <w:i/>
          <w:sz w:val="22"/>
          <w:szCs w:val="22"/>
        </w:rPr>
      </w:pPr>
    </w:p>
    <w:p w14:paraId="3099A2C4" w14:textId="77777777" w:rsidR="009C0D56" w:rsidRPr="00AF1171" w:rsidRDefault="009C0D56" w:rsidP="00D520C3">
      <w:pPr>
        <w:autoSpaceDE w:val="0"/>
        <w:autoSpaceDN w:val="0"/>
        <w:spacing w:after="120"/>
        <w:ind w:left="357"/>
        <w:jc w:val="both"/>
        <w:rPr>
          <w:b/>
          <w:i/>
          <w:sz w:val="22"/>
          <w:szCs w:val="22"/>
        </w:rPr>
      </w:pPr>
    </w:p>
    <w:p w14:paraId="110612AC" w14:textId="77777777" w:rsidR="009C0D56" w:rsidRPr="00AF1171" w:rsidRDefault="009C0D56" w:rsidP="00D520C3">
      <w:pPr>
        <w:numPr>
          <w:ilvl w:val="0"/>
          <w:numId w:val="6"/>
        </w:numPr>
        <w:suppressAutoHyphens w:val="0"/>
        <w:autoSpaceDE w:val="0"/>
        <w:autoSpaceDN w:val="0"/>
        <w:jc w:val="both"/>
        <w:rPr>
          <w:b/>
          <w:i/>
          <w:sz w:val="22"/>
          <w:szCs w:val="22"/>
        </w:rPr>
      </w:pPr>
      <w:r w:rsidRPr="00AF1171">
        <w:rPr>
          <w:b/>
          <w:i/>
          <w:sz w:val="22"/>
          <w:szCs w:val="22"/>
        </w:rPr>
        <w:t>(nel caso di associazione o consorzio o GEIE non ancora costituiti):</w:t>
      </w:r>
    </w:p>
    <w:p w14:paraId="3106FF51" w14:textId="77777777" w:rsidR="009C0D56" w:rsidRPr="00AF1171" w:rsidRDefault="009C0D56" w:rsidP="00D520C3">
      <w:pPr>
        <w:autoSpaceDE w:val="0"/>
        <w:autoSpaceDN w:val="0"/>
        <w:ind w:left="284"/>
        <w:jc w:val="both"/>
        <w:rPr>
          <w:sz w:val="22"/>
          <w:szCs w:val="22"/>
        </w:rPr>
      </w:pPr>
      <w:r w:rsidRPr="00AF1171">
        <w:rPr>
          <w:sz w:val="22"/>
          <w:szCs w:val="22"/>
        </w:rPr>
        <w:fldChar w:fldCharType="begin">
          <w:ffData>
            <w:name w:val="Check24"/>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che, in caso di aggiudicazione, sarà conferito mandato speciale con rappresentanza o funzioni di capogruppo a _____________________________________________________________ _____________________________________________________________________________;</w:t>
      </w:r>
    </w:p>
    <w:p w14:paraId="747D8E0E" w14:textId="77777777" w:rsidR="009C0D56" w:rsidRPr="00AF1171" w:rsidRDefault="009C0D56" w:rsidP="00D520C3">
      <w:pPr>
        <w:numPr>
          <w:ilvl w:val="0"/>
          <w:numId w:val="6"/>
        </w:numPr>
        <w:suppressAutoHyphens w:val="0"/>
        <w:autoSpaceDE w:val="0"/>
        <w:autoSpaceDN w:val="0"/>
        <w:ind w:left="284" w:hanging="284"/>
        <w:jc w:val="both"/>
        <w:rPr>
          <w:b/>
          <w:i/>
          <w:sz w:val="22"/>
          <w:szCs w:val="22"/>
        </w:rPr>
      </w:pPr>
      <w:r w:rsidRPr="00AF1171">
        <w:rPr>
          <w:b/>
          <w:i/>
          <w:sz w:val="22"/>
          <w:szCs w:val="22"/>
        </w:rPr>
        <w:t>(nel caso di associazione o consorzio o GEIE non ancora costituiti):</w:t>
      </w:r>
    </w:p>
    <w:p w14:paraId="0FBFA1CE" w14:textId="0E165ADD" w:rsidR="009C0D56" w:rsidRPr="00AF1171" w:rsidRDefault="009C0D56" w:rsidP="00D520C3">
      <w:pPr>
        <w:autoSpaceDE w:val="0"/>
        <w:autoSpaceDN w:val="0"/>
        <w:ind w:left="284"/>
        <w:jc w:val="both"/>
        <w:rPr>
          <w:sz w:val="22"/>
          <w:szCs w:val="22"/>
        </w:rPr>
      </w:pPr>
      <w:r w:rsidRPr="00AF1171">
        <w:rPr>
          <w:sz w:val="22"/>
          <w:szCs w:val="22"/>
        </w:rPr>
        <w:fldChar w:fldCharType="begin">
          <w:ffData>
            <w:name w:val="Check24"/>
            <w:enabled/>
            <w:calcOnExit w:val="0"/>
            <w:checkBox>
              <w:sizeAuto/>
              <w:default w:val="0"/>
            </w:checkBox>
          </w:ffData>
        </w:fldChar>
      </w:r>
      <w:r w:rsidRPr="00AF1171">
        <w:rPr>
          <w:sz w:val="22"/>
          <w:szCs w:val="22"/>
        </w:rPr>
        <w:instrText xml:space="preserve"> FORMCHECKBOX </w:instrText>
      </w:r>
      <w:r w:rsidR="00D643E2">
        <w:rPr>
          <w:sz w:val="22"/>
          <w:szCs w:val="22"/>
        </w:rPr>
      </w:r>
      <w:r w:rsidR="00D643E2">
        <w:rPr>
          <w:sz w:val="22"/>
          <w:szCs w:val="22"/>
        </w:rPr>
        <w:fldChar w:fldCharType="separate"/>
      </w:r>
      <w:r w:rsidRPr="00AF1171">
        <w:rPr>
          <w:sz w:val="22"/>
          <w:szCs w:val="22"/>
        </w:rPr>
        <w:fldChar w:fldCharType="end"/>
      </w:r>
      <w:r w:rsidRPr="00AF1171">
        <w:rPr>
          <w:sz w:val="22"/>
          <w:szCs w:val="22"/>
        </w:rPr>
        <w:t xml:space="preserve"> che si uniformerà alla disciplina vigente in materia </w:t>
      </w:r>
      <w:r w:rsidR="00266FC0" w:rsidRPr="00AF1171">
        <w:rPr>
          <w:sz w:val="22"/>
          <w:szCs w:val="22"/>
        </w:rPr>
        <w:t>di lavori</w:t>
      </w:r>
      <w:r w:rsidRPr="00AF1171">
        <w:rPr>
          <w:sz w:val="22"/>
          <w:szCs w:val="22"/>
        </w:rPr>
        <w:t xml:space="preserve"> pubblici con riguardo alle associazioni temporanee o consorzi o GEIE;</w:t>
      </w:r>
    </w:p>
    <w:p w14:paraId="45AF12E9" w14:textId="24C0D09F" w:rsidR="009C0D56" w:rsidRPr="00AF1171" w:rsidRDefault="009C0D56" w:rsidP="00D520C3">
      <w:pPr>
        <w:ind w:left="284" w:hanging="284"/>
        <w:jc w:val="both"/>
        <w:rPr>
          <w:sz w:val="22"/>
          <w:szCs w:val="22"/>
        </w:rPr>
      </w:pPr>
      <w:r w:rsidRPr="00AF1171">
        <w:rPr>
          <w:sz w:val="22"/>
          <w:szCs w:val="22"/>
        </w:rPr>
        <w:t xml:space="preserve">Z) </w:t>
      </w:r>
      <w:r w:rsidRPr="00AF1171">
        <w:rPr>
          <w:b/>
          <w:i/>
          <w:sz w:val="22"/>
          <w:szCs w:val="22"/>
        </w:rPr>
        <w:t>(nel caso di consorzi stabil</w:t>
      </w:r>
      <w:r w:rsidR="00E9734D" w:rsidRPr="00AF1171">
        <w:rPr>
          <w:b/>
          <w:i/>
          <w:sz w:val="22"/>
          <w:szCs w:val="22"/>
        </w:rPr>
        <w:t>i e quelli di cui all’articolo 6</w:t>
      </w:r>
      <w:r w:rsidRPr="00AF1171">
        <w:rPr>
          <w:b/>
          <w:i/>
          <w:sz w:val="22"/>
          <w:szCs w:val="22"/>
        </w:rPr>
        <w:t xml:space="preserve">5del </w:t>
      </w:r>
      <w:proofErr w:type="spellStart"/>
      <w:r w:rsidRPr="00AF1171">
        <w:rPr>
          <w:b/>
          <w:i/>
          <w:sz w:val="22"/>
          <w:szCs w:val="22"/>
        </w:rPr>
        <w:t>D.Lgs.</w:t>
      </w:r>
      <w:proofErr w:type="spellEnd"/>
      <w:r w:rsidRPr="00AF1171">
        <w:rPr>
          <w:b/>
          <w:i/>
          <w:sz w:val="22"/>
          <w:szCs w:val="22"/>
        </w:rPr>
        <w:br/>
        <w:t xml:space="preserve">n. </w:t>
      </w:r>
      <w:r w:rsidR="00E9734D" w:rsidRPr="00AF1171">
        <w:rPr>
          <w:b/>
          <w:i/>
          <w:sz w:val="22"/>
          <w:szCs w:val="22"/>
        </w:rPr>
        <w:t>36/2023</w:t>
      </w:r>
      <w:r w:rsidRPr="00AF1171">
        <w:rPr>
          <w:b/>
          <w:i/>
          <w:sz w:val="22"/>
          <w:szCs w:val="22"/>
        </w:rPr>
        <w:t>)</w:t>
      </w:r>
    </w:p>
    <w:p w14:paraId="68753B86" w14:textId="77777777" w:rsidR="009C0D56" w:rsidRPr="00AF1171" w:rsidRDefault="009C0D56" w:rsidP="00D520C3">
      <w:pPr>
        <w:pStyle w:val="sche3"/>
        <w:ind w:left="284"/>
        <w:rPr>
          <w:sz w:val="22"/>
          <w:szCs w:val="22"/>
          <w:lang w:val="it-IT"/>
        </w:rPr>
      </w:pPr>
      <w:r w:rsidRPr="00AF1171">
        <w:rPr>
          <w:sz w:val="22"/>
          <w:szCs w:val="22"/>
          <w:lang w:val="it-IT"/>
        </w:rPr>
        <w:lastRenderedPageBreak/>
        <w:fldChar w:fldCharType="begin">
          <w:ffData>
            <w:name w:val="Check24"/>
            <w:enabled/>
            <w:calcOnExit w:val="0"/>
            <w:checkBox>
              <w:sizeAuto/>
              <w:default w:val="0"/>
            </w:checkBox>
          </w:ffData>
        </w:fldChar>
      </w:r>
      <w:r w:rsidRPr="00AF1171">
        <w:rPr>
          <w:sz w:val="22"/>
          <w:szCs w:val="22"/>
          <w:lang w:val="it-IT"/>
        </w:rPr>
        <w:instrText xml:space="preserve"> FORMCHECKBOX </w:instrText>
      </w:r>
      <w:r w:rsidR="00D643E2">
        <w:rPr>
          <w:sz w:val="22"/>
          <w:szCs w:val="22"/>
          <w:lang w:val="it-IT"/>
        </w:rPr>
      </w:r>
      <w:r w:rsidR="00D643E2">
        <w:rPr>
          <w:sz w:val="22"/>
          <w:szCs w:val="22"/>
          <w:lang w:val="it-IT"/>
        </w:rPr>
        <w:fldChar w:fldCharType="separate"/>
      </w:r>
      <w:r w:rsidRPr="00AF1171">
        <w:rPr>
          <w:sz w:val="22"/>
          <w:szCs w:val="22"/>
          <w:lang w:val="it-IT"/>
        </w:rPr>
        <w:fldChar w:fldCharType="end"/>
      </w:r>
      <w:r w:rsidRPr="00AF1171">
        <w:rPr>
          <w:sz w:val="22"/>
          <w:szCs w:val="22"/>
          <w:lang w:val="it-IT"/>
        </w:rPr>
        <w:t xml:space="preserve"> di allegare l’atto costitutivo e lo statuto del consorzio in copia autentica, con indicazione delle imprese consorziate;</w:t>
      </w:r>
    </w:p>
    <w:p w14:paraId="74797D6F" w14:textId="77777777" w:rsidR="009C0D56" w:rsidRPr="00AF1171" w:rsidRDefault="009C0D56" w:rsidP="00D520C3">
      <w:pPr>
        <w:pStyle w:val="sche3"/>
        <w:rPr>
          <w:sz w:val="22"/>
          <w:szCs w:val="22"/>
          <w:lang w:val="it-IT"/>
        </w:rPr>
      </w:pPr>
      <w:r w:rsidRPr="00AF1171">
        <w:rPr>
          <w:sz w:val="22"/>
          <w:szCs w:val="22"/>
          <w:lang w:val="it-IT"/>
        </w:rPr>
        <w:t xml:space="preserve">AA) </w:t>
      </w:r>
      <w:r w:rsidRPr="00AF1171">
        <w:rPr>
          <w:b/>
          <w:i/>
          <w:sz w:val="22"/>
          <w:szCs w:val="22"/>
          <w:lang w:val="it-IT"/>
        </w:rPr>
        <w:t>(nel caso di raggruppamento già costituito)</w:t>
      </w:r>
    </w:p>
    <w:p w14:paraId="73CE11E5" w14:textId="77777777" w:rsidR="009C0D56" w:rsidRPr="00AF1171" w:rsidRDefault="009C0D56" w:rsidP="00D520C3">
      <w:pPr>
        <w:tabs>
          <w:tab w:val="left" w:pos="8496"/>
        </w:tabs>
        <w:spacing w:line="240" w:lineRule="exact"/>
        <w:ind w:left="284"/>
        <w:jc w:val="both"/>
        <w:rPr>
          <w:sz w:val="22"/>
          <w:szCs w:val="22"/>
        </w:rPr>
      </w:pPr>
      <w:r w:rsidRPr="00AF1171">
        <w:rPr>
          <w:sz w:val="22"/>
          <w:szCs w:val="22"/>
        </w:rPr>
        <w:t xml:space="preserve">di allegare il mandato collettivo irrevocabile con rappresentanza conferito alla mandataria per </w:t>
      </w:r>
      <w:r w:rsidRPr="00AF1171">
        <w:rPr>
          <w:b/>
          <w:i/>
          <w:sz w:val="22"/>
          <w:szCs w:val="22"/>
        </w:rPr>
        <w:fldChar w:fldCharType="begin">
          <w:ffData>
            <w:name w:val="Check3"/>
            <w:enabled/>
            <w:calcOnExit w:val="0"/>
            <w:checkBox>
              <w:sizeAuto/>
              <w:default w:val="0"/>
            </w:checkBox>
          </w:ffData>
        </w:fldChar>
      </w:r>
      <w:r w:rsidRPr="00AF1171">
        <w:rPr>
          <w:b/>
          <w:i/>
          <w:sz w:val="22"/>
          <w:szCs w:val="22"/>
        </w:rPr>
        <w:instrText xml:space="preserve"> FORMCHECKBOX </w:instrText>
      </w:r>
      <w:r w:rsidR="00D643E2">
        <w:rPr>
          <w:b/>
          <w:i/>
          <w:sz w:val="22"/>
          <w:szCs w:val="22"/>
        </w:rPr>
      </w:r>
      <w:r w:rsidR="00D643E2">
        <w:rPr>
          <w:b/>
          <w:i/>
          <w:sz w:val="22"/>
          <w:szCs w:val="22"/>
        </w:rPr>
        <w:fldChar w:fldCharType="separate"/>
      </w:r>
      <w:r w:rsidRPr="00AF1171">
        <w:rPr>
          <w:b/>
          <w:i/>
          <w:sz w:val="22"/>
          <w:szCs w:val="22"/>
        </w:rPr>
        <w:fldChar w:fldCharType="end"/>
      </w:r>
      <w:r w:rsidRPr="00AF1171">
        <w:rPr>
          <w:b/>
          <w:i/>
          <w:sz w:val="22"/>
          <w:szCs w:val="22"/>
        </w:rPr>
        <w:t xml:space="preserve"> </w:t>
      </w:r>
      <w:r w:rsidRPr="00AF1171">
        <w:rPr>
          <w:sz w:val="22"/>
          <w:szCs w:val="22"/>
        </w:rPr>
        <w:t xml:space="preserve">atto pubblico </w:t>
      </w:r>
      <w:r w:rsidRPr="00AF1171">
        <w:rPr>
          <w:b/>
          <w:i/>
          <w:sz w:val="22"/>
          <w:szCs w:val="22"/>
        </w:rPr>
        <w:fldChar w:fldCharType="begin">
          <w:ffData>
            <w:name w:val=""/>
            <w:enabled/>
            <w:calcOnExit w:val="0"/>
            <w:checkBox>
              <w:sizeAuto/>
              <w:default w:val="0"/>
            </w:checkBox>
          </w:ffData>
        </w:fldChar>
      </w:r>
      <w:r w:rsidRPr="00AF1171">
        <w:rPr>
          <w:b/>
          <w:i/>
          <w:sz w:val="22"/>
          <w:szCs w:val="22"/>
        </w:rPr>
        <w:instrText xml:space="preserve"> FORMCHECKBOX </w:instrText>
      </w:r>
      <w:r w:rsidR="00D643E2">
        <w:rPr>
          <w:b/>
          <w:i/>
          <w:sz w:val="22"/>
          <w:szCs w:val="22"/>
        </w:rPr>
      </w:r>
      <w:r w:rsidR="00D643E2">
        <w:rPr>
          <w:b/>
          <w:i/>
          <w:sz w:val="22"/>
          <w:szCs w:val="22"/>
        </w:rPr>
        <w:fldChar w:fldCharType="separate"/>
      </w:r>
      <w:r w:rsidRPr="00AF1171">
        <w:rPr>
          <w:b/>
          <w:i/>
          <w:sz w:val="22"/>
          <w:szCs w:val="22"/>
        </w:rPr>
        <w:fldChar w:fldCharType="end"/>
      </w:r>
      <w:r w:rsidRPr="00AF1171">
        <w:rPr>
          <w:sz w:val="22"/>
          <w:szCs w:val="22"/>
        </w:rPr>
        <w:t xml:space="preserve"> per scrittura privata autenticata, con l’indicazione del soggetto designato quale mandatario;</w:t>
      </w:r>
    </w:p>
    <w:p w14:paraId="439160B9" w14:textId="77777777" w:rsidR="009C0D56" w:rsidRPr="00AF1171" w:rsidRDefault="009C0D56" w:rsidP="00D520C3">
      <w:pPr>
        <w:numPr>
          <w:ilvl w:val="0"/>
          <w:numId w:val="7"/>
        </w:numPr>
        <w:tabs>
          <w:tab w:val="left" w:pos="284"/>
          <w:tab w:val="left" w:pos="426"/>
        </w:tabs>
        <w:suppressAutoHyphens w:val="0"/>
        <w:spacing w:line="240" w:lineRule="exact"/>
        <w:ind w:left="0" w:firstLine="0"/>
        <w:jc w:val="both"/>
        <w:rPr>
          <w:b/>
          <w:i/>
          <w:iCs/>
          <w:color w:val="000000"/>
          <w:sz w:val="22"/>
          <w:szCs w:val="22"/>
        </w:rPr>
      </w:pPr>
      <w:r w:rsidRPr="00AF1171">
        <w:rPr>
          <w:b/>
          <w:i/>
          <w:iCs/>
          <w:color w:val="000000"/>
          <w:sz w:val="22"/>
          <w:szCs w:val="22"/>
        </w:rPr>
        <w:t>(nel caso di associazione o consorzio o GEIE non ancora costituito)</w:t>
      </w:r>
    </w:p>
    <w:p w14:paraId="3B386DA7" w14:textId="7C5F6944" w:rsidR="009C0D56" w:rsidRPr="00AF1171" w:rsidRDefault="009C0D56" w:rsidP="00D520C3">
      <w:pPr>
        <w:tabs>
          <w:tab w:val="left" w:pos="284"/>
          <w:tab w:val="left" w:pos="8496"/>
        </w:tabs>
        <w:spacing w:line="240" w:lineRule="exact"/>
        <w:ind w:left="284" w:hanging="284"/>
        <w:jc w:val="both"/>
        <w:rPr>
          <w:sz w:val="22"/>
          <w:szCs w:val="22"/>
        </w:rPr>
      </w:pPr>
      <w:r w:rsidRPr="00AF1171">
        <w:rPr>
          <w:sz w:val="22"/>
          <w:szCs w:val="22"/>
        </w:rPr>
        <w:tab/>
        <w:t xml:space="preserve">che le prestazioni del servizio che saranno eseguite dai singoli operatori economici riuniti o consorziati ai sensi dell’art. </w:t>
      </w:r>
      <w:r w:rsidR="00E9734D" w:rsidRPr="00AF1171">
        <w:rPr>
          <w:sz w:val="22"/>
          <w:szCs w:val="22"/>
        </w:rPr>
        <w:t>6</w:t>
      </w:r>
      <w:r w:rsidRPr="00AF1171">
        <w:rPr>
          <w:sz w:val="22"/>
          <w:szCs w:val="22"/>
        </w:rPr>
        <w:t>8</w:t>
      </w:r>
      <w:r w:rsidR="00E9734D" w:rsidRPr="00AF1171">
        <w:rPr>
          <w:sz w:val="22"/>
          <w:szCs w:val="22"/>
        </w:rPr>
        <w:t xml:space="preserve"> del</w:t>
      </w:r>
      <w:r w:rsidRPr="00AF1171">
        <w:rPr>
          <w:sz w:val="22"/>
          <w:szCs w:val="22"/>
        </w:rPr>
        <w:t xml:space="preserve"> D.lgs. </w:t>
      </w:r>
      <w:r w:rsidR="00E9734D" w:rsidRPr="00AF1171">
        <w:rPr>
          <w:sz w:val="22"/>
          <w:szCs w:val="22"/>
        </w:rPr>
        <w:t>36/2023</w:t>
      </w:r>
      <w:r w:rsidRPr="00AF1171">
        <w:rPr>
          <w:sz w:val="22"/>
          <w:szCs w:val="22"/>
        </w:rPr>
        <w:t xml:space="preserve"> sono le seguenti:</w:t>
      </w:r>
    </w:p>
    <w:p w14:paraId="7ED36E57" w14:textId="77777777" w:rsidR="009C0D56" w:rsidRPr="00AF1171" w:rsidRDefault="009C0D56" w:rsidP="00D520C3">
      <w:pPr>
        <w:tabs>
          <w:tab w:val="left" w:pos="284"/>
          <w:tab w:val="left" w:pos="8496"/>
        </w:tabs>
        <w:spacing w:line="240" w:lineRule="exact"/>
        <w:ind w:left="795"/>
        <w:jc w:val="both"/>
        <w:rPr>
          <w:b/>
          <w:i/>
          <w:iCs/>
          <w:color w:val="000000"/>
          <w:sz w:val="22"/>
          <w:szCs w:val="22"/>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00"/>
        <w:gridCol w:w="4285"/>
        <w:gridCol w:w="4462"/>
      </w:tblGrid>
      <w:tr w:rsidR="009C0D56" w:rsidRPr="00AF1171" w14:paraId="74C6DFBD" w14:textId="77777777" w:rsidTr="00D520C3">
        <w:trPr>
          <w:trHeight w:val="303"/>
        </w:trPr>
        <w:tc>
          <w:tcPr>
            <w:tcW w:w="600" w:type="dxa"/>
            <w:shd w:val="clear" w:color="auto" w:fill="E6E6E6"/>
            <w:vAlign w:val="center"/>
          </w:tcPr>
          <w:p w14:paraId="103CF52C" w14:textId="77777777" w:rsidR="009C0D56" w:rsidRPr="00AF1171" w:rsidRDefault="009C0D56">
            <w:pPr>
              <w:pStyle w:val="sche3"/>
              <w:jc w:val="center"/>
              <w:rPr>
                <w:sz w:val="22"/>
                <w:szCs w:val="22"/>
                <w:lang w:val="it-IT"/>
              </w:rPr>
            </w:pPr>
            <w:r w:rsidRPr="00AF1171">
              <w:rPr>
                <w:sz w:val="22"/>
                <w:szCs w:val="22"/>
                <w:lang w:val="it-IT"/>
              </w:rPr>
              <w:t>N.</w:t>
            </w:r>
          </w:p>
        </w:tc>
        <w:tc>
          <w:tcPr>
            <w:tcW w:w="4285" w:type="dxa"/>
            <w:shd w:val="clear" w:color="auto" w:fill="E6E6E6"/>
            <w:vAlign w:val="center"/>
          </w:tcPr>
          <w:p w14:paraId="0D964C50" w14:textId="77777777" w:rsidR="009C0D56" w:rsidRPr="00AF1171" w:rsidRDefault="009C0D56">
            <w:pPr>
              <w:pStyle w:val="sche3"/>
              <w:jc w:val="center"/>
              <w:rPr>
                <w:sz w:val="22"/>
                <w:szCs w:val="22"/>
                <w:lang w:val="it-IT"/>
              </w:rPr>
            </w:pPr>
            <w:r w:rsidRPr="00AF1171">
              <w:rPr>
                <w:sz w:val="22"/>
                <w:szCs w:val="22"/>
                <w:lang w:val="it-IT"/>
              </w:rPr>
              <w:t xml:space="preserve">Operatore Economico </w:t>
            </w:r>
          </w:p>
        </w:tc>
        <w:tc>
          <w:tcPr>
            <w:tcW w:w="4462" w:type="dxa"/>
            <w:shd w:val="clear" w:color="auto" w:fill="E6E6E6"/>
            <w:vAlign w:val="center"/>
          </w:tcPr>
          <w:p w14:paraId="59FA5CCC" w14:textId="77777777" w:rsidR="009C0D56" w:rsidRPr="00AF1171" w:rsidRDefault="009C0D56">
            <w:pPr>
              <w:pStyle w:val="sche3"/>
              <w:jc w:val="center"/>
              <w:rPr>
                <w:sz w:val="22"/>
                <w:szCs w:val="22"/>
                <w:lang w:val="it-IT"/>
              </w:rPr>
            </w:pPr>
            <w:r w:rsidRPr="00AF1171">
              <w:rPr>
                <w:sz w:val="22"/>
                <w:szCs w:val="22"/>
                <w:lang w:val="it-IT"/>
              </w:rPr>
              <w:t>Prestazioni</w:t>
            </w:r>
          </w:p>
        </w:tc>
      </w:tr>
      <w:tr w:rsidR="009C0D56" w:rsidRPr="00AF1171" w14:paraId="4551B364" w14:textId="77777777" w:rsidTr="00D520C3">
        <w:trPr>
          <w:trHeight w:val="567"/>
        </w:trPr>
        <w:tc>
          <w:tcPr>
            <w:tcW w:w="600" w:type="dxa"/>
          </w:tcPr>
          <w:p w14:paraId="0C824981" w14:textId="77777777" w:rsidR="009C0D56" w:rsidRPr="00AF1171" w:rsidRDefault="009C0D56">
            <w:pPr>
              <w:pStyle w:val="sche3"/>
              <w:rPr>
                <w:sz w:val="22"/>
                <w:szCs w:val="22"/>
                <w:lang w:val="it-IT"/>
              </w:rPr>
            </w:pPr>
          </w:p>
        </w:tc>
        <w:tc>
          <w:tcPr>
            <w:tcW w:w="4285" w:type="dxa"/>
          </w:tcPr>
          <w:p w14:paraId="7D4A8671" w14:textId="77777777" w:rsidR="009C0D56" w:rsidRPr="00AF1171" w:rsidRDefault="009C0D56">
            <w:pPr>
              <w:pStyle w:val="sche3"/>
              <w:rPr>
                <w:sz w:val="22"/>
                <w:szCs w:val="22"/>
                <w:lang w:val="it-IT"/>
              </w:rPr>
            </w:pPr>
          </w:p>
        </w:tc>
        <w:tc>
          <w:tcPr>
            <w:tcW w:w="4462" w:type="dxa"/>
          </w:tcPr>
          <w:p w14:paraId="2F14A02D" w14:textId="77777777" w:rsidR="009C0D56" w:rsidRPr="00AF1171" w:rsidRDefault="009C0D56">
            <w:pPr>
              <w:pStyle w:val="sche3"/>
              <w:rPr>
                <w:sz w:val="22"/>
                <w:szCs w:val="22"/>
                <w:lang w:val="it-IT"/>
              </w:rPr>
            </w:pPr>
          </w:p>
        </w:tc>
      </w:tr>
      <w:tr w:rsidR="009C0D56" w:rsidRPr="00AF1171" w14:paraId="0EF12646" w14:textId="77777777" w:rsidTr="00D520C3">
        <w:trPr>
          <w:trHeight w:val="567"/>
        </w:trPr>
        <w:tc>
          <w:tcPr>
            <w:tcW w:w="600" w:type="dxa"/>
          </w:tcPr>
          <w:p w14:paraId="6A5BE362" w14:textId="77777777" w:rsidR="009C0D56" w:rsidRPr="00AF1171" w:rsidRDefault="009C0D56">
            <w:pPr>
              <w:pStyle w:val="sche3"/>
              <w:rPr>
                <w:sz w:val="22"/>
                <w:szCs w:val="22"/>
                <w:lang w:val="it-IT"/>
              </w:rPr>
            </w:pPr>
          </w:p>
        </w:tc>
        <w:tc>
          <w:tcPr>
            <w:tcW w:w="4285" w:type="dxa"/>
          </w:tcPr>
          <w:p w14:paraId="622F218F" w14:textId="77777777" w:rsidR="009C0D56" w:rsidRPr="00AF1171" w:rsidRDefault="009C0D56">
            <w:pPr>
              <w:pStyle w:val="sche3"/>
              <w:rPr>
                <w:sz w:val="22"/>
                <w:szCs w:val="22"/>
                <w:lang w:val="it-IT"/>
              </w:rPr>
            </w:pPr>
          </w:p>
        </w:tc>
        <w:tc>
          <w:tcPr>
            <w:tcW w:w="4462" w:type="dxa"/>
          </w:tcPr>
          <w:p w14:paraId="45274790" w14:textId="77777777" w:rsidR="009C0D56" w:rsidRPr="00AF1171" w:rsidRDefault="009C0D56">
            <w:pPr>
              <w:pStyle w:val="sche3"/>
              <w:rPr>
                <w:sz w:val="22"/>
                <w:szCs w:val="22"/>
                <w:lang w:val="it-IT"/>
              </w:rPr>
            </w:pPr>
          </w:p>
        </w:tc>
      </w:tr>
      <w:tr w:rsidR="009C0D56" w:rsidRPr="00AF1171" w14:paraId="3B4EA78E" w14:textId="77777777" w:rsidTr="00D520C3">
        <w:trPr>
          <w:trHeight w:val="567"/>
        </w:trPr>
        <w:tc>
          <w:tcPr>
            <w:tcW w:w="600" w:type="dxa"/>
          </w:tcPr>
          <w:p w14:paraId="5455FF6E" w14:textId="77777777" w:rsidR="009C0D56" w:rsidRPr="00AF1171" w:rsidRDefault="009C0D56">
            <w:pPr>
              <w:pStyle w:val="sche3"/>
              <w:rPr>
                <w:sz w:val="22"/>
                <w:szCs w:val="22"/>
                <w:lang w:val="it-IT"/>
              </w:rPr>
            </w:pPr>
          </w:p>
        </w:tc>
        <w:tc>
          <w:tcPr>
            <w:tcW w:w="4285" w:type="dxa"/>
          </w:tcPr>
          <w:p w14:paraId="0234FB0D" w14:textId="77777777" w:rsidR="009C0D56" w:rsidRPr="00AF1171" w:rsidRDefault="009C0D56">
            <w:pPr>
              <w:pStyle w:val="sche3"/>
              <w:rPr>
                <w:sz w:val="22"/>
                <w:szCs w:val="22"/>
                <w:lang w:val="it-IT"/>
              </w:rPr>
            </w:pPr>
          </w:p>
        </w:tc>
        <w:tc>
          <w:tcPr>
            <w:tcW w:w="4462" w:type="dxa"/>
          </w:tcPr>
          <w:p w14:paraId="458FDE44" w14:textId="77777777" w:rsidR="009C0D56" w:rsidRPr="00AF1171" w:rsidRDefault="009C0D56">
            <w:pPr>
              <w:pStyle w:val="sche3"/>
              <w:rPr>
                <w:sz w:val="22"/>
                <w:szCs w:val="22"/>
                <w:lang w:val="it-IT"/>
              </w:rPr>
            </w:pPr>
          </w:p>
        </w:tc>
      </w:tr>
      <w:tr w:rsidR="009C0D56" w:rsidRPr="00AF1171" w14:paraId="6C999725" w14:textId="77777777" w:rsidTr="00D520C3">
        <w:trPr>
          <w:trHeight w:val="567"/>
        </w:trPr>
        <w:tc>
          <w:tcPr>
            <w:tcW w:w="600" w:type="dxa"/>
          </w:tcPr>
          <w:p w14:paraId="537EBCB0" w14:textId="77777777" w:rsidR="009C0D56" w:rsidRPr="00AF1171" w:rsidRDefault="009C0D56">
            <w:pPr>
              <w:pStyle w:val="sche3"/>
              <w:rPr>
                <w:sz w:val="22"/>
                <w:szCs w:val="22"/>
                <w:lang w:val="it-IT"/>
              </w:rPr>
            </w:pPr>
          </w:p>
        </w:tc>
        <w:tc>
          <w:tcPr>
            <w:tcW w:w="4285" w:type="dxa"/>
          </w:tcPr>
          <w:p w14:paraId="40199E6E" w14:textId="77777777" w:rsidR="009C0D56" w:rsidRPr="00AF1171" w:rsidRDefault="009C0D56">
            <w:pPr>
              <w:pStyle w:val="sche3"/>
              <w:rPr>
                <w:sz w:val="22"/>
                <w:szCs w:val="22"/>
                <w:lang w:val="it-IT"/>
              </w:rPr>
            </w:pPr>
          </w:p>
        </w:tc>
        <w:tc>
          <w:tcPr>
            <w:tcW w:w="4462" w:type="dxa"/>
          </w:tcPr>
          <w:p w14:paraId="31DFAA6B" w14:textId="77777777" w:rsidR="009C0D56" w:rsidRPr="00AF1171" w:rsidRDefault="009C0D56">
            <w:pPr>
              <w:pStyle w:val="sche3"/>
              <w:rPr>
                <w:sz w:val="22"/>
                <w:szCs w:val="22"/>
                <w:lang w:val="it-IT"/>
              </w:rPr>
            </w:pPr>
          </w:p>
        </w:tc>
      </w:tr>
      <w:tr w:rsidR="009C0D56" w:rsidRPr="00AF1171" w14:paraId="5B572563" w14:textId="77777777" w:rsidTr="00D520C3">
        <w:trPr>
          <w:trHeight w:val="567"/>
        </w:trPr>
        <w:tc>
          <w:tcPr>
            <w:tcW w:w="600" w:type="dxa"/>
          </w:tcPr>
          <w:p w14:paraId="5B486332" w14:textId="77777777" w:rsidR="009C0D56" w:rsidRPr="00AF1171" w:rsidRDefault="009C0D56">
            <w:pPr>
              <w:pStyle w:val="sche3"/>
              <w:rPr>
                <w:sz w:val="22"/>
                <w:szCs w:val="22"/>
                <w:lang w:val="it-IT"/>
              </w:rPr>
            </w:pPr>
          </w:p>
        </w:tc>
        <w:tc>
          <w:tcPr>
            <w:tcW w:w="4285" w:type="dxa"/>
          </w:tcPr>
          <w:p w14:paraId="03125FA4" w14:textId="77777777" w:rsidR="009C0D56" w:rsidRPr="00AF1171" w:rsidRDefault="009C0D56">
            <w:pPr>
              <w:pStyle w:val="sche3"/>
              <w:rPr>
                <w:sz w:val="22"/>
                <w:szCs w:val="22"/>
                <w:lang w:val="it-IT"/>
              </w:rPr>
            </w:pPr>
          </w:p>
        </w:tc>
        <w:tc>
          <w:tcPr>
            <w:tcW w:w="4462" w:type="dxa"/>
          </w:tcPr>
          <w:p w14:paraId="72EBCE52" w14:textId="77777777" w:rsidR="009C0D56" w:rsidRPr="00AF1171" w:rsidRDefault="009C0D56">
            <w:pPr>
              <w:pStyle w:val="sche3"/>
              <w:rPr>
                <w:sz w:val="22"/>
                <w:szCs w:val="22"/>
                <w:lang w:val="it-IT"/>
              </w:rPr>
            </w:pPr>
          </w:p>
        </w:tc>
      </w:tr>
    </w:tbl>
    <w:p w14:paraId="394232A3" w14:textId="77777777" w:rsidR="009C0D56" w:rsidRPr="00AF1171" w:rsidRDefault="009C0D56" w:rsidP="00D520C3">
      <w:pPr>
        <w:pStyle w:val="sche3"/>
        <w:rPr>
          <w:sz w:val="22"/>
          <w:szCs w:val="22"/>
          <w:lang w:val="it-IT"/>
        </w:rPr>
      </w:pPr>
    </w:p>
    <w:p w14:paraId="3B9D71BB" w14:textId="77777777" w:rsidR="009C0D56" w:rsidRPr="00AF1171" w:rsidRDefault="009C0D56" w:rsidP="00D520C3">
      <w:pPr>
        <w:tabs>
          <w:tab w:val="left" w:pos="284"/>
        </w:tabs>
        <w:spacing w:line="240" w:lineRule="exact"/>
        <w:jc w:val="both"/>
        <w:rPr>
          <w:sz w:val="22"/>
          <w:szCs w:val="22"/>
        </w:rPr>
      </w:pPr>
      <w:r w:rsidRPr="00AF1171">
        <w:rPr>
          <w:sz w:val="22"/>
          <w:szCs w:val="22"/>
        </w:rPr>
        <w:t xml:space="preserve">CC) </w:t>
      </w:r>
      <w:r w:rsidRPr="00AF1171">
        <w:rPr>
          <w:b/>
          <w:i/>
          <w:iCs/>
          <w:color w:val="000000"/>
          <w:sz w:val="22"/>
          <w:szCs w:val="22"/>
        </w:rPr>
        <w:t>(nel caso di consorzio ordinario o GEIE già costituiti)</w:t>
      </w:r>
    </w:p>
    <w:p w14:paraId="2220D699" w14:textId="7569B145" w:rsidR="009C0D56" w:rsidRPr="00AF1171" w:rsidRDefault="009C0D56" w:rsidP="00D520C3">
      <w:pPr>
        <w:tabs>
          <w:tab w:val="left" w:pos="284"/>
          <w:tab w:val="left" w:pos="8496"/>
        </w:tabs>
        <w:spacing w:line="240" w:lineRule="exact"/>
        <w:ind w:left="284" w:hanging="284"/>
        <w:jc w:val="both"/>
        <w:rPr>
          <w:sz w:val="22"/>
          <w:szCs w:val="22"/>
        </w:rPr>
      </w:pPr>
      <w:r w:rsidRPr="00AF1171">
        <w:rPr>
          <w:sz w:val="22"/>
          <w:szCs w:val="22"/>
        </w:rPr>
        <w:tab/>
      </w:r>
      <w:r w:rsidRPr="00AF1171">
        <w:rPr>
          <w:b/>
          <w:i/>
          <w:sz w:val="22"/>
          <w:szCs w:val="22"/>
        </w:rPr>
        <w:fldChar w:fldCharType="begin">
          <w:ffData>
            <w:name w:val=""/>
            <w:enabled/>
            <w:calcOnExit w:val="0"/>
            <w:checkBox>
              <w:sizeAuto/>
              <w:default w:val="0"/>
            </w:checkBox>
          </w:ffData>
        </w:fldChar>
      </w:r>
      <w:r w:rsidRPr="00AF1171">
        <w:rPr>
          <w:b/>
          <w:i/>
          <w:sz w:val="22"/>
          <w:szCs w:val="22"/>
        </w:rPr>
        <w:instrText xml:space="preserve"> FORMCHECKBOX </w:instrText>
      </w:r>
      <w:r w:rsidR="00D643E2">
        <w:rPr>
          <w:b/>
          <w:i/>
          <w:sz w:val="22"/>
          <w:szCs w:val="22"/>
        </w:rPr>
      </w:r>
      <w:r w:rsidR="00D643E2">
        <w:rPr>
          <w:b/>
          <w:i/>
          <w:sz w:val="22"/>
          <w:szCs w:val="22"/>
        </w:rPr>
        <w:fldChar w:fldCharType="separate"/>
      </w:r>
      <w:r w:rsidRPr="00AF1171">
        <w:rPr>
          <w:b/>
          <w:i/>
          <w:sz w:val="22"/>
          <w:szCs w:val="22"/>
        </w:rPr>
        <w:fldChar w:fldCharType="end"/>
      </w:r>
      <w:r w:rsidRPr="00AF1171">
        <w:rPr>
          <w:b/>
          <w:i/>
          <w:sz w:val="22"/>
          <w:szCs w:val="22"/>
        </w:rPr>
        <w:t xml:space="preserve"> </w:t>
      </w:r>
      <w:r w:rsidRPr="00AF1171">
        <w:rPr>
          <w:sz w:val="22"/>
          <w:szCs w:val="22"/>
        </w:rPr>
        <w:t xml:space="preserve">che le prestazioni del servizio che saranno eseguite dai singoli operatori economici riuniti o </w:t>
      </w:r>
      <w:r w:rsidR="00E9734D" w:rsidRPr="00AF1171">
        <w:rPr>
          <w:sz w:val="22"/>
          <w:szCs w:val="22"/>
        </w:rPr>
        <w:t>consorziati ai sensi dell’art. 6</w:t>
      </w:r>
      <w:r w:rsidRPr="00AF1171">
        <w:rPr>
          <w:sz w:val="22"/>
          <w:szCs w:val="22"/>
        </w:rPr>
        <w:t xml:space="preserve">8, comma 4 del D.lgs. </w:t>
      </w:r>
      <w:r w:rsidR="00E9734D" w:rsidRPr="00AF1171">
        <w:rPr>
          <w:sz w:val="22"/>
          <w:szCs w:val="22"/>
        </w:rPr>
        <w:t>36/2023</w:t>
      </w:r>
      <w:r w:rsidRPr="00AF1171">
        <w:rPr>
          <w:sz w:val="22"/>
          <w:szCs w:val="22"/>
        </w:rPr>
        <w:t xml:space="preserve"> sono le seguenti:</w:t>
      </w:r>
    </w:p>
    <w:p w14:paraId="60D55FE1" w14:textId="77777777" w:rsidR="009C0D56" w:rsidRPr="00AF1171" w:rsidRDefault="009C0D56" w:rsidP="00D520C3">
      <w:pPr>
        <w:tabs>
          <w:tab w:val="left" w:pos="284"/>
          <w:tab w:val="left" w:pos="8496"/>
        </w:tabs>
        <w:spacing w:line="240" w:lineRule="exact"/>
        <w:ind w:left="284" w:hanging="284"/>
        <w:jc w:val="both"/>
        <w:rPr>
          <w:sz w:val="22"/>
          <w:szCs w:val="22"/>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00"/>
        <w:gridCol w:w="4285"/>
        <w:gridCol w:w="4462"/>
      </w:tblGrid>
      <w:tr w:rsidR="009C0D56" w:rsidRPr="00AF1171" w14:paraId="220F3401" w14:textId="77777777" w:rsidTr="00D520C3">
        <w:trPr>
          <w:trHeight w:val="303"/>
        </w:trPr>
        <w:tc>
          <w:tcPr>
            <w:tcW w:w="600" w:type="dxa"/>
            <w:shd w:val="clear" w:color="auto" w:fill="E6E6E6"/>
            <w:vAlign w:val="center"/>
          </w:tcPr>
          <w:p w14:paraId="74CC32B2" w14:textId="77777777" w:rsidR="009C0D56" w:rsidRPr="00AF1171" w:rsidRDefault="009C0D56">
            <w:pPr>
              <w:pStyle w:val="sche3"/>
              <w:jc w:val="center"/>
              <w:rPr>
                <w:sz w:val="22"/>
                <w:szCs w:val="22"/>
                <w:lang w:val="it-IT"/>
              </w:rPr>
            </w:pPr>
            <w:r w:rsidRPr="00AF1171">
              <w:rPr>
                <w:sz w:val="22"/>
                <w:szCs w:val="22"/>
                <w:lang w:val="it-IT"/>
              </w:rPr>
              <w:t>N.</w:t>
            </w:r>
          </w:p>
        </w:tc>
        <w:tc>
          <w:tcPr>
            <w:tcW w:w="4285" w:type="dxa"/>
            <w:shd w:val="clear" w:color="auto" w:fill="E6E6E6"/>
            <w:vAlign w:val="center"/>
          </w:tcPr>
          <w:p w14:paraId="58C1CF73" w14:textId="77777777" w:rsidR="009C0D56" w:rsidRPr="00AF1171" w:rsidRDefault="009C0D56">
            <w:pPr>
              <w:pStyle w:val="sche3"/>
              <w:jc w:val="center"/>
              <w:rPr>
                <w:sz w:val="22"/>
                <w:szCs w:val="22"/>
                <w:lang w:val="it-IT"/>
              </w:rPr>
            </w:pPr>
            <w:r w:rsidRPr="00AF1171">
              <w:rPr>
                <w:sz w:val="22"/>
                <w:szCs w:val="22"/>
                <w:lang w:val="it-IT"/>
              </w:rPr>
              <w:t xml:space="preserve">Operatore Economico </w:t>
            </w:r>
          </w:p>
        </w:tc>
        <w:tc>
          <w:tcPr>
            <w:tcW w:w="4462" w:type="dxa"/>
            <w:shd w:val="clear" w:color="auto" w:fill="E6E6E6"/>
            <w:vAlign w:val="center"/>
          </w:tcPr>
          <w:p w14:paraId="1E404120" w14:textId="77777777" w:rsidR="009C0D56" w:rsidRPr="00AF1171" w:rsidRDefault="009C0D56">
            <w:pPr>
              <w:pStyle w:val="sche3"/>
              <w:jc w:val="center"/>
              <w:rPr>
                <w:sz w:val="22"/>
                <w:szCs w:val="22"/>
                <w:lang w:val="it-IT"/>
              </w:rPr>
            </w:pPr>
            <w:r w:rsidRPr="00AF1171">
              <w:rPr>
                <w:sz w:val="22"/>
                <w:szCs w:val="22"/>
                <w:lang w:val="it-IT"/>
              </w:rPr>
              <w:t xml:space="preserve">Prestazioni </w:t>
            </w:r>
          </w:p>
        </w:tc>
      </w:tr>
      <w:tr w:rsidR="009C0D56" w:rsidRPr="00AF1171" w14:paraId="45A514A2" w14:textId="77777777" w:rsidTr="00D520C3">
        <w:trPr>
          <w:trHeight w:val="567"/>
        </w:trPr>
        <w:tc>
          <w:tcPr>
            <w:tcW w:w="600" w:type="dxa"/>
          </w:tcPr>
          <w:p w14:paraId="3C4AD9DD" w14:textId="77777777" w:rsidR="009C0D56" w:rsidRPr="00AF1171" w:rsidRDefault="009C0D56">
            <w:pPr>
              <w:pStyle w:val="sche3"/>
              <w:rPr>
                <w:sz w:val="22"/>
                <w:szCs w:val="22"/>
                <w:lang w:val="it-IT"/>
              </w:rPr>
            </w:pPr>
          </w:p>
        </w:tc>
        <w:tc>
          <w:tcPr>
            <w:tcW w:w="4285" w:type="dxa"/>
          </w:tcPr>
          <w:p w14:paraId="1E94C269" w14:textId="77777777" w:rsidR="009C0D56" w:rsidRPr="00AF1171" w:rsidRDefault="009C0D56">
            <w:pPr>
              <w:pStyle w:val="sche3"/>
              <w:rPr>
                <w:sz w:val="22"/>
                <w:szCs w:val="22"/>
                <w:lang w:val="it-IT"/>
              </w:rPr>
            </w:pPr>
          </w:p>
        </w:tc>
        <w:tc>
          <w:tcPr>
            <w:tcW w:w="4462" w:type="dxa"/>
          </w:tcPr>
          <w:p w14:paraId="4BF308CA" w14:textId="77777777" w:rsidR="009C0D56" w:rsidRPr="00AF1171" w:rsidRDefault="009C0D56">
            <w:pPr>
              <w:pStyle w:val="sche3"/>
              <w:rPr>
                <w:sz w:val="22"/>
                <w:szCs w:val="22"/>
                <w:lang w:val="it-IT"/>
              </w:rPr>
            </w:pPr>
          </w:p>
        </w:tc>
      </w:tr>
      <w:tr w:rsidR="009C0D56" w:rsidRPr="00AF1171" w14:paraId="600DBA5B" w14:textId="77777777" w:rsidTr="00D520C3">
        <w:trPr>
          <w:trHeight w:val="567"/>
        </w:trPr>
        <w:tc>
          <w:tcPr>
            <w:tcW w:w="600" w:type="dxa"/>
          </w:tcPr>
          <w:p w14:paraId="6915703A" w14:textId="77777777" w:rsidR="009C0D56" w:rsidRPr="00AF1171" w:rsidRDefault="009C0D56">
            <w:pPr>
              <w:pStyle w:val="sche3"/>
              <w:rPr>
                <w:sz w:val="22"/>
                <w:szCs w:val="22"/>
                <w:lang w:val="it-IT"/>
              </w:rPr>
            </w:pPr>
          </w:p>
        </w:tc>
        <w:tc>
          <w:tcPr>
            <w:tcW w:w="4285" w:type="dxa"/>
          </w:tcPr>
          <w:p w14:paraId="767F580E" w14:textId="77777777" w:rsidR="009C0D56" w:rsidRPr="00AF1171" w:rsidRDefault="009C0D56">
            <w:pPr>
              <w:pStyle w:val="sche3"/>
              <w:rPr>
                <w:sz w:val="22"/>
                <w:szCs w:val="22"/>
                <w:lang w:val="it-IT"/>
              </w:rPr>
            </w:pPr>
          </w:p>
        </w:tc>
        <w:tc>
          <w:tcPr>
            <w:tcW w:w="4462" w:type="dxa"/>
          </w:tcPr>
          <w:p w14:paraId="0E61FC03" w14:textId="77777777" w:rsidR="009C0D56" w:rsidRPr="00AF1171" w:rsidRDefault="009C0D56">
            <w:pPr>
              <w:pStyle w:val="sche3"/>
              <w:rPr>
                <w:sz w:val="22"/>
                <w:szCs w:val="22"/>
                <w:lang w:val="it-IT"/>
              </w:rPr>
            </w:pPr>
          </w:p>
        </w:tc>
      </w:tr>
      <w:tr w:rsidR="009C0D56" w:rsidRPr="00AF1171" w14:paraId="7252EC73" w14:textId="77777777" w:rsidTr="00D520C3">
        <w:trPr>
          <w:trHeight w:val="567"/>
        </w:trPr>
        <w:tc>
          <w:tcPr>
            <w:tcW w:w="600" w:type="dxa"/>
          </w:tcPr>
          <w:p w14:paraId="09B328E7" w14:textId="77777777" w:rsidR="009C0D56" w:rsidRPr="00AF1171" w:rsidRDefault="009C0D56">
            <w:pPr>
              <w:pStyle w:val="sche3"/>
              <w:rPr>
                <w:sz w:val="22"/>
                <w:szCs w:val="22"/>
                <w:lang w:val="it-IT"/>
              </w:rPr>
            </w:pPr>
          </w:p>
        </w:tc>
        <w:tc>
          <w:tcPr>
            <w:tcW w:w="4285" w:type="dxa"/>
          </w:tcPr>
          <w:p w14:paraId="3934D25A" w14:textId="77777777" w:rsidR="009C0D56" w:rsidRPr="00AF1171" w:rsidRDefault="009C0D56">
            <w:pPr>
              <w:pStyle w:val="sche3"/>
              <w:rPr>
                <w:sz w:val="22"/>
                <w:szCs w:val="22"/>
                <w:lang w:val="it-IT"/>
              </w:rPr>
            </w:pPr>
          </w:p>
        </w:tc>
        <w:tc>
          <w:tcPr>
            <w:tcW w:w="4462" w:type="dxa"/>
          </w:tcPr>
          <w:p w14:paraId="3A769585" w14:textId="77777777" w:rsidR="009C0D56" w:rsidRPr="00AF1171" w:rsidRDefault="009C0D56">
            <w:pPr>
              <w:pStyle w:val="sche3"/>
              <w:rPr>
                <w:sz w:val="22"/>
                <w:szCs w:val="22"/>
                <w:lang w:val="it-IT"/>
              </w:rPr>
            </w:pPr>
          </w:p>
        </w:tc>
      </w:tr>
      <w:tr w:rsidR="009C0D56" w:rsidRPr="00AF1171" w14:paraId="4B08783E" w14:textId="77777777" w:rsidTr="00D520C3">
        <w:trPr>
          <w:trHeight w:val="567"/>
        </w:trPr>
        <w:tc>
          <w:tcPr>
            <w:tcW w:w="600" w:type="dxa"/>
          </w:tcPr>
          <w:p w14:paraId="7245EF83" w14:textId="77777777" w:rsidR="009C0D56" w:rsidRPr="00AF1171" w:rsidRDefault="009C0D56">
            <w:pPr>
              <w:pStyle w:val="sche3"/>
              <w:rPr>
                <w:sz w:val="22"/>
                <w:szCs w:val="22"/>
                <w:lang w:val="it-IT"/>
              </w:rPr>
            </w:pPr>
          </w:p>
        </w:tc>
        <w:tc>
          <w:tcPr>
            <w:tcW w:w="4285" w:type="dxa"/>
          </w:tcPr>
          <w:p w14:paraId="000258A0" w14:textId="77777777" w:rsidR="009C0D56" w:rsidRPr="00AF1171" w:rsidRDefault="009C0D56">
            <w:pPr>
              <w:pStyle w:val="sche3"/>
              <w:rPr>
                <w:sz w:val="22"/>
                <w:szCs w:val="22"/>
                <w:lang w:val="it-IT"/>
              </w:rPr>
            </w:pPr>
          </w:p>
        </w:tc>
        <w:tc>
          <w:tcPr>
            <w:tcW w:w="4462" w:type="dxa"/>
          </w:tcPr>
          <w:p w14:paraId="750E921E" w14:textId="77777777" w:rsidR="009C0D56" w:rsidRPr="00AF1171" w:rsidRDefault="009C0D56">
            <w:pPr>
              <w:pStyle w:val="sche3"/>
              <w:rPr>
                <w:sz w:val="22"/>
                <w:szCs w:val="22"/>
                <w:lang w:val="it-IT"/>
              </w:rPr>
            </w:pPr>
          </w:p>
        </w:tc>
      </w:tr>
    </w:tbl>
    <w:p w14:paraId="1EF9C728" w14:textId="77777777" w:rsidR="009C0D56" w:rsidRPr="00AF1171" w:rsidRDefault="009C0D56" w:rsidP="00D520C3">
      <w:pPr>
        <w:tabs>
          <w:tab w:val="left" w:pos="284"/>
        </w:tabs>
        <w:spacing w:line="240" w:lineRule="exact"/>
        <w:jc w:val="both"/>
        <w:rPr>
          <w:sz w:val="22"/>
          <w:szCs w:val="22"/>
        </w:rPr>
      </w:pPr>
    </w:p>
    <w:p w14:paraId="6F59FAD5" w14:textId="77777777" w:rsidR="009C0D56" w:rsidRPr="00AF1171" w:rsidRDefault="009C0D56" w:rsidP="00D520C3">
      <w:pPr>
        <w:tabs>
          <w:tab w:val="left" w:pos="284"/>
        </w:tabs>
        <w:spacing w:line="240" w:lineRule="exact"/>
        <w:jc w:val="both"/>
        <w:rPr>
          <w:sz w:val="22"/>
          <w:szCs w:val="22"/>
        </w:rPr>
      </w:pPr>
      <w:r w:rsidRPr="00AF1171">
        <w:rPr>
          <w:sz w:val="22"/>
          <w:szCs w:val="22"/>
        </w:rPr>
        <w:t xml:space="preserve">DD) </w:t>
      </w:r>
      <w:r w:rsidRPr="00AF1171">
        <w:rPr>
          <w:b/>
          <w:i/>
          <w:iCs/>
          <w:color w:val="000000"/>
          <w:sz w:val="22"/>
          <w:szCs w:val="22"/>
        </w:rPr>
        <w:t>(nel caso di consorzio ordinario o GEIE già costituiti)</w:t>
      </w:r>
    </w:p>
    <w:p w14:paraId="69F8AB26" w14:textId="77777777" w:rsidR="009C0D56" w:rsidRPr="00AF1171" w:rsidRDefault="009C0D56" w:rsidP="00D520C3">
      <w:pPr>
        <w:pStyle w:val="sche3"/>
        <w:ind w:left="284"/>
        <w:rPr>
          <w:sz w:val="22"/>
          <w:szCs w:val="22"/>
          <w:lang w:val="it-IT"/>
        </w:rPr>
      </w:pPr>
      <w:r w:rsidRPr="00AF1171">
        <w:rPr>
          <w:b/>
          <w:i/>
          <w:sz w:val="22"/>
          <w:szCs w:val="22"/>
          <w:lang w:val="it-IT"/>
        </w:rPr>
        <w:fldChar w:fldCharType="begin">
          <w:ffData>
            <w:name w:val=""/>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di allegare l’atto costitutivo e lo statuto del consorzio in copia autentica, con indicazione del soggetto designato quale capogruppo;</w:t>
      </w:r>
    </w:p>
    <w:p w14:paraId="03CAAEB2" w14:textId="77777777" w:rsidR="009C0D56" w:rsidRPr="00AF1171" w:rsidRDefault="009C0D56" w:rsidP="00D520C3">
      <w:pPr>
        <w:pStyle w:val="sche3"/>
        <w:ind w:left="284"/>
        <w:rPr>
          <w:sz w:val="22"/>
          <w:szCs w:val="22"/>
          <w:lang w:val="it-IT"/>
        </w:rPr>
      </w:pPr>
    </w:p>
    <w:p w14:paraId="119C86A2" w14:textId="77777777" w:rsidR="009C0D56" w:rsidRPr="00AF1171" w:rsidRDefault="009C0D56" w:rsidP="00D520C3">
      <w:pPr>
        <w:tabs>
          <w:tab w:val="left" w:pos="284"/>
          <w:tab w:val="left" w:pos="8496"/>
        </w:tabs>
        <w:spacing w:line="240" w:lineRule="exact"/>
        <w:ind w:left="284" w:hanging="284"/>
        <w:jc w:val="both"/>
        <w:rPr>
          <w:sz w:val="22"/>
          <w:szCs w:val="22"/>
        </w:rPr>
      </w:pPr>
      <w:r w:rsidRPr="00AF1171">
        <w:rPr>
          <w:sz w:val="22"/>
          <w:szCs w:val="22"/>
        </w:rPr>
        <w:t xml:space="preserve">EE) </w:t>
      </w:r>
      <w:r w:rsidRPr="00AF1171">
        <w:rPr>
          <w:b/>
          <w:i/>
          <w:iCs/>
          <w:color w:val="000000"/>
          <w:sz w:val="22"/>
          <w:szCs w:val="22"/>
        </w:rPr>
        <w:t>(nel caso di aggregazioni di imprese aderenti al contratto di rete: se la rete è dotata di un organo comune con potere di rappresentanza e di soggettività giuridica ai sensi dell’art. 3, comma 4-quater della L. n. 33/2009)</w:t>
      </w:r>
    </w:p>
    <w:p w14:paraId="3CE5AF85" w14:textId="77777777" w:rsidR="009C0D56" w:rsidRPr="00AF1171" w:rsidRDefault="009C0D56" w:rsidP="00D520C3">
      <w:pPr>
        <w:pStyle w:val="sche3"/>
        <w:ind w:left="284"/>
        <w:rPr>
          <w:b/>
          <w:i/>
          <w:sz w:val="22"/>
          <w:szCs w:val="22"/>
          <w:lang w:val="it-IT"/>
        </w:rPr>
      </w:pPr>
      <w:r w:rsidRPr="00AF1171">
        <w:rPr>
          <w:b/>
          <w:i/>
          <w:sz w:val="22"/>
          <w:szCs w:val="22"/>
          <w:lang w:val="it-IT"/>
        </w:rPr>
        <w:fldChar w:fldCharType="begin">
          <w:ffData>
            <w:name w:val=""/>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 xml:space="preserve">di concorrere per le seguenti imprese: </w:t>
      </w:r>
      <w:r w:rsidRPr="00AF1171">
        <w:rPr>
          <w:b/>
          <w:i/>
          <w:sz w:val="22"/>
          <w:szCs w:val="22"/>
          <w:lang w:val="it-IT"/>
        </w:rPr>
        <w:t>(indicare denominazione, sede legale e codice fiscale di ciascun consorziato):</w:t>
      </w:r>
    </w:p>
    <w:p w14:paraId="528B63C5" w14:textId="77777777" w:rsidR="009C0D56" w:rsidRPr="00AF1171" w:rsidRDefault="009C0D56" w:rsidP="00D520C3">
      <w:pPr>
        <w:pStyle w:val="sche3"/>
        <w:ind w:left="284"/>
        <w:rPr>
          <w:b/>
          <w:i/>
          <w:sz w:val="22"/>
          <w:szCs w:val="22"/>
          <w:lang w:val="it-IT"/>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00"/>
        <w:gridCol w:w="4285"/>
        <w:gridCol w:w="4462"/>
      </w:tblGrid>
      <w:tr w:rsidR="009C0D56" w:rsidRPr="00AF1171" w14:paraId="490791CA" w14:textId="77777777" w:rsidTr="00D520C3">
        <w:trPr>
          <w:trHeight w:val="303"/>
        </w:trPr>
        <w:tc>
          <w:tcPr>
            <w:tcW w:w="600" w:type="dxa"/>
            <w:shd w:val="clear" w:color="auto" w:fill="E6E6E6"/>
            <w:vAlign w:val="center"/>
          </w:tcPr>
          <w:p w14:paraId="487F7055" w14:textId="77777777" w:rsidR="009C0D56" w:rsidRPr="00AF1171" w:rsidRDefault="009C0D56">
            <w:pPr>
              <w:pStyle w:val="sche3"/>
              <w:jc w:val="center"/>
              <w:rPr>
                <w:sz w:val="22"/>
                <w:szCs w:val="22"/>
                <w:lang w:val="it-IT"/>
              </w:rPr>
            </w:pPr>
            <w:r w:rsidRPr="00AF1171">
              <w:rPr>
                <w:sz w:val="22"/>
                <w:szCs w:val="22"/>
                <w:lang w:val="it-IT"/>
              </w:rPr>
              <w:t>N.</w:t>
            </w:r>
          </w:p>
        </w:tc>
        <w:tc>
          <w:tcPr>
            <w:tcW w:w="4285" w:type="dxa"/>
            <w:shd w:val="clear" w:color="auto" w:fill="E6E6E6"/>
            <w:vAlign w:val="center"/>
          </w:tcPr>
          <w:p w14:paraId="5C0538B4" w14:textId="77777777" w:rsidR="009C0D56" w:rsidRPr="00AF1171" w:rsidRDefault="009C0D56">
            <w:pPr>
              <w:pStyle w:val="sche3"/>
              <w:jc w:val="center"/>
              <w:rPr>
                <w:sz w:val="22"/>
                <w:szCs w:val="22"/>
                <w:lang w:val="it-IT"/>
              </w:rPr>
            </w:pPr>
            <w:r w:rsidRPr="00AF1171">
              <w:rPr>
                <w:sz w:val="22"/>
                <w:szCs w:val="22"/>
                <w:lang w:val="it-IT"/>
              </w:rPr>
              <w:t>Operatore economico</w:t>
            </w:r>
          </w:p>
        </w:tc>
        <w:tc>
          <w:tcPr>
            <w:tcW w:w="4462" w:type="dxa"/>
            <w:shd w:val="clear" w:color="auto" w:fill="E6E6E6"/>
            <w:vAlign w:val="center"/>
          </w:tcPr>
          <w:p w14:paraId="4F5D4AB3" w14:textId="77777777" w:rsidR="009C0D56" w:rsidRPr="00AF1171" w:rsidRDefault="009C0D56">
            <w:pPr>
              <w:pStyle w:val="sche3"/>
              <w:jc w:val="center"/>
              <w:rPr>
                <w:sz w:val="22"/>
                <w:szCs w:val="22"/>
                <w:lang w:val="it-IT"/>
              </w:rPr>
            </w:pPr>
            <w:r w:rsidRPr="00AF1171">
              <w:rPr>
                <w:sz w:val="22"/>
                <w:szCs w:val="22"/>
                <w:lang w:val="it-IT"/>
              </w:rPr>
              <w:t>Sede legale</w:t>
            </w:r>
          </w:p>
        </w:tc>
      </w:tr>
      <w:tr w:rsidR="009C0D56" w:rsidRPr="00AF1171" w14:paraId="673C1367" w14:textId="77777777" w:rsidTr="00D520C3">
        <w:trPr>
          <w:trHeight w:val="567"/>
        </w:trPr>
        <w:tc>
          <w:tcPr>
            <w:tcW w:w="600" w:type="dxa"/>
          </w:tcPr>
          <w:p w14:paraId="4270C747" w14:textId="77777777" w:rsidR="009C0D56" w:rsidRPr="00AF1171" w:rsidRDefault="009C0D56">
            <w:pPr>
              <w:pStyle w:val="sche3"/>
              <w:rPr>
                <w:sz w:val="22"/>
                <w:szCs w:val="22"/>
                <w:lang w:val="it-IT"/>
              </w:rPr>
            </w:pPr>
          </w:p>
        </w:tc>
        <w:tc>
          <w:tcPr>
            <w:tcW w:w="4285" w:type="dxa"/>
          </w:tcPr>
          <w:p w14:paraId="7B99C0E9" w14:textId="77777777" w:rsidR="009C0D56" w:rsidRPr="00AF1171" w:rsidRDefault="009C0D56">
            <w:pPr>
              <w:pStyle w:val="sche3"/>
              <w:rPr>
                <w:sz w:val="22"/>
                <w:szCs w:val="22"/>
                <w:lang w:val="it-IT"/>
              </w:rPr>
            </w:pPr>
          </w:p>
        </w:tc>
        <w:tc>
          <w:tcPr>
            <w:tcW w:w="4462" w:type="dxa"/>
          </w:tcPr>
          <w:p w14:paraId="548AADD8" w14:textId="77777777" w:rsidR="009C0D56" w:rsidRPr="00AF1171" w:rsidRDefault="009C0D56">
            <w:pPr>
              <w:pStyle w:val="sche3"/>
              <w:rPr>
                <w:sz w:val="22"/>
                <w:szCs w:val="22"/>
                <w:lang w:val="it-IT"/>
              </w:rPr>
            </w:pPr>
          </w:p>
        </w:tc>
      </w:tr>
      <w:tr w:rsidR="009C0D56" w:rsidRPr="00AF1171" w14:paraId="064CC788" w14:textId="77777777" w:rsidTr="00D520C3">
        <w:trPr>
          <w:trHeight w:val="567"/>
        </w:trPr>
        <w:tc>
          <w:tcPr>
            <w:tcW w:w="600" w:type="dxa"/>
          </w:tcPr>
          <w:p w14:paraId="06C151C1" w14:textId="77777777" w:rsidR="009C0D56" w:rsidRPr="00AF1171" w:rsidRDefault="009C0D56">
            <w:pPr>
              <w:pStyle w:val="sche3"/>
              <w:rPr>
                <w:sz w:val="22"/>
                <w:szCs w:val="22"/>
                <w:lang w:val="it-IT"/>
              </w:rPr>
            </w:pPr>
          </w:p>
        </w:tc>
        <w:tc>
          <w:tcPr>
            <w:tcW w:w="4285" w:type="dxa"/>
          </w:tcPr>
          <w:p w14:paraId="416A0BD7" w14:textId="77777777" w:rsidR="009C0D56" w:rsidRPr="00AF1171" w:rsidRDefault="009C0D56">
            <w:pPr>
              <w:pStyle w:val="sche3"/>
              <w:rPr>
                <w:sz w:val="22"/>
                <w:szCs w:val="22"/>
                <w:lang w:val="it-IT"/>
              </w:rPr>
            </w:pPr>
          </w:p>
        </w:tc>
        <w:tc>
          <w:tcPr>
            <w:tcW w:w="4462" w:type="dxa"/>
          </w:tcPr>
          <w:p w14:paraId="1C550FD3" w14:textId="77777777" w:rsidR="009C0D56" w:rsidRPr="00AF1171" w:rsidRDefault="009C0D56">
            <w:pPr>
              <w:pStyle w:val="sche3"/>
              <w:rPr>
                <w:sz w:val="22"/>
                <w:szCs w:val="22"/>
                <w:lang w:val="it-IT"/>
              </w:rPr>
            </w:pPr>
          </w:p>
        </w:tc>
      </w:tr>
      <w:tr w:rsidR="009C0D56" w:rsidRPr="00AF1171" w14:paraId="490C7172" w14:textId="77777777" w:rsidTr="00D520C3">
        <w:trPr>
          <w:trHeight w:val="567"/>
        </w:trPr>
        <w:tc>
          <w:tcPr>
            <w:tcW w:w="600" w:type="dxa"/>
          </w:tcPr>
          <w:p w14:paraId="4A8F5085" w14:textId="77777777" w:rsidR="009C0D56" w:rsidRPr="00AF1171" w:rsidRDefault="009C0D56">
            <w:pPr>
              <w:pStyle w:val="sche3"/>
              <w:rPr>
                <w:sz w:val="22"/>
                <w:szCs w:val="22"/>
                <w:lang w:val="it-IT"/>
              </w:rPr>
            </w:pPr>
          </w:p>
        </w:tc>
        <w:tc>
          <w:tcPr>
            <w:tcW w:w="4285" w:type="dxa"/>
          </w:tcPr>
          <w:p w14:paraId="7710ED48" w14:textId="77777777" w:rsidR="009C0D56" w:rsidRPr="00AF1171" w:rsidRDefault="009C0D56">
            <w:pPr>
              <w:pStyle w:val="sche3"/>
              <w:rPr>
                <w:sz w:val="22"/>
                <w:szCs w:val="22"/>
                <w:lang w:val="it-IT"/>
              </w:rPr>
            </w:pPr>
          </w:p>
        </w:tc>
        <w:tc>
          <w:tcPr>
            <w:tcW w:w="4462" w:type="dxa"/>
          </w:tcPr>
          <w:p w14:paraId="5F6BE3BB" w14:textId="77777777" w:rsidR="009C0D56" w:rsidRPr="00AF1171" w:rsidRDefault="009C0D56">
            <w:pPr>
              <w:pStyle w:val="sche3"/>
              <w:rPr>
                <w:sz w:val="22"/>
                <w:szCs w:val="22"/>
                <w:lang w:val="it-IT"/>
              </w:rPr>
            </w:pPr>
          </w:p>
        </w:tc>
      </w:tr>
      <w:tr w:rsidR="009C0D56" w:rsidRPr="00AF1171" w14:paraId="3DBF2F94" w14:textId="77777777" w:rsidTr="00D520C3">
        <w:trPr>
          <w:trHeight w:val="567"/>
        </w:trPr>
        <w:tc>
          <w:tcPr>
            <w:tcW w:w="600" w:type="dxa"/>
          </w:tcPr>
          <w:p w14:paraId="7D690D8F" w14:textId="77777777" w:rsidR="009C0D56" w:rsidRPr="00AF1171" w:rsidRDefault="009C0D56">
            <w:pPr>
              <w:pStyle w:val="sche3"/>
              <w:rPr>
                <w:sz w:val="22"/>
                <w:szCs w:val="22"/>
                <w:lang w:val="it-IT"/>
              </w:rPr>
            </w:pPr>
          </w:p>
        </w:tc>
        <w:tc>
          <w:tcPr>
            <w:tcW w:w="4285" w:type="dxa"/>
          </w:tcPr>
          <w:p w14:paraId="423A1D69" w14:textId="77777777" w:rsidR="009C0D56" w:rsidRPr="00AF1171" w:rsidRDefault="009C0D56">
            <w:pPr>
              <w:pStyle w:val="sche3"/>
              <w:rPr>
                <w:sz w:val="22"/>
                <w:szCs w:val="22"/>
                <w:lang w:val="it-IT"/>
              </w:rPr>
            </w:pPr>
          </w:p>
        </w:tc>
        <w:tc>
          <w:tcPr>
            <w:tcW w:w="4462" w:type="dxa"/>
          </w:tcPr>
          <w:p w14:paraId="4A8725BA" w14:textId="77777777" w:rsidR="009C0D56" w:rsidRPr="00AF1171" w:rsidRDefault="009C0D56">
            <w:pPr>
              <w:pStyle w:val="sche3"/>
              <w:rPr>
                <w:sz w:val="22"/>
                <w:szCs w:val="22"/>
                <w:lang w:val="it-IT"/>
              </w:rPr>
            </w:pPr>
          </w:p>
        </w:tc>
      </w:tr>
      <w:tr w:rsidR="009C0D56" w:rsidRPr="00AF1171" w14:paraId="167039E2" w14:textId="77777777" w:rsidTr="00D520C3">
        <w:trPr>
          <w:trHeight w:val="567"/>
        </w:trPr>
        <w:tc>
          <w:tcPr>
            <w:tcW w:w="600" w:type="dxa"/>
          </w:tcPr>
          <w:p w14:paraId="6A9126E4" w14:textId="77777777" w:rsidR="009C0D56" w:rsidRPr="00AF1171" w:rsidRDefault="009C0D56">
            <w:pPr>
              <w:pStyle w:val="sche3"/>
              <w:rPr>
                <w:sz w:val="22"/>
                <w:szCs w:val="22"/>
                <w:lang w:val="it-IT"/>
              </w:rPr>
            </w:pPr>
          </w:p>
        </w:tc>
        <w:tc>
          <w:tcPr>
            <w:tcW w:w="4285" w:type="dxa"/>
          </w:tcPr>
          <w:p w14:paraId="5D8DE8C5" w14:textId="77777777" w:rsidR="009C0D56" w:rsidRPr="00AF1171" w:rsidRDefault="009C0D56">
            <w:pPr>
              <w:pStyle w:val="sche3"/>
              <w:rPr>
                <w:sz w:val="22"/>
                <w:szCs w:val="22"/>
                <w:lang w:val="it-IT"/>
              </w:rPr>
            </w:pPr>
          </w:p>
        </w:tc>
        <w:tc>
          <w:tcPr>
            <w:tcW w:w="4462" w:type="dxa"/>
          </w:tcPr>
          <w:p w14:paraId="2827B5A5" w14:textId="77777777" w:rsidR="009C0D56" w:rsidRPr="00AF1171" w:rsidRDefault="009C0D56">
            <w:pPr>
              <w:pStyle w:val="sche3"/>
              <w:rPr>
                <w:sz w:val="22"/>
                <w:szCs w:val="22"/>
                <w:lang w:val="it-IT"/>
              </w:rPr>
            </w:pPr>
          </w:p>
        </w:tc>
      </w:tr>
    </w:tbl>
    <w:p w14:paraId="6A695CC1" w14:textId="77777777" w:rsidR="009C0D56" w:rsidRPr="00AF1171" w:rsidRDefault="009C0D56" w:rsidP="00D520C3">
      <w:pPr>
        <w:pStyle w:val="sche3"/>
        <w:rPr>
          <w:sz w:val="22"/>
          <w:szCs w:val="22"/>
          <w:lang w:val="it-IT"/>
        </w:rPr>
      </w:pPr>
    </w:p>
    <w:p w14:paraId="67184728" w14:textId="77777777" w:rsidR="009C0D56" w:rsidRPr="00AF1171" w:rsidRDefault="009C0D56" w:rsidP="00D520C3">
      <w:pPr>
        <w:tabs>
          <w:tab w:val="left" w:pos="284"/>
          <w:tab w:val="left" w:pos="8496"/>
        </w:tabs>
        <w:spacing w:line="240" w:lineRule="exact"/>
        <w:ind w:left="284" w:hanging="284"/>
        <w:jc w:val="both"/>
        <w:rPr>
          <w:sz w:val="22"/>
          <w:szCs w:val="22"/>
        </w:rPr>
      </w:pPr>
      <w:r w:rsidRPr="00AF1171">
        <w:rPr>
          <w:sz w:val="22"/>
          <w:szCs w:val="22"/>
        </w:rPr>
        <w:t xml:space="preserve">FF) </w:t>
      </w:r>
      <w:r w:rsidRPr="00AF1171">
        <w:rPr>
          <w:b/>
          <w:i/>
          <w:iCs/>
          <w:color w:val="000000"/>
          <w:sz w:val="22"/>
          <w:szCs w:val="22"/>
        </w:rPr>
        <w:t>(nel caso di aggregazioni di imprese aderenti al contratto di rete: se la rete è dotata di un organo comune con potere di rappresentanza e di soggettività giuridica ai sensi dell’art. 3, comma 4-quater della L. n. 33/2009)</w:t>
      </w:r>
    </w:p>
    <w:p w14:paraId="296EAAB7" w14:textId="5DBE818A" w:rsidR="009C0D56" w:rsidRPr="00AF1171" w:rsidRDefault="009C0D56" w:rsidP="00D520C3">
      <w:pPr>
        <w:tabs>
          <w:tab w:val="left" w:pos="284"/>
          <w:tab w:val="left" w:pos="8496"/>
        </w:tabs>
        <w:spacing w:line="240" w:lineRule="exact"/>
        <w:ind w:left="284" w:hanging="284"/>
        <w:jc w:val="both"/>
        <w:rPr>
          <w:sz w:val="22"/>
          <w:szCs w:val="22"/>
        </w:rPr>
      </w:pPr>
      <w:r w:rsidRPr="00AF1171">
        <w:rPr>
          <w:sz w:val="22"/>
          <w:szCs w:val="22"/>
        </w:rPr>
        <w:tab/>
      </w:r>
      <w:r w:rsidRPr="00AF1171">
        <w:rPr>
          <w:b/>
          <w:i/>
          <w:sz w:val="22"/>
          <w:szCs w:val="22"/>
        </w:rPr>
        <w:fldChar w:fldCharType="begin">
          <w:ffData>
            <w:name w:val=""/>
            <w:enabled/>
            <w:calcOnExit w:val="0"/>
            <w:checkBox>
              <w:sizeAuto/>
              <w:default w:val="0"/>
            </w:checkBox>
          </w:ffData>
        </w:fldChar>
      </w:r>
      <w:r w:rsidRPr="00AF1171">
        <w:rPr>
          <w:b/>
          <w:i/>
          <w:sz w:val="22"/>
          <w:szCs w:val="22"/>
        </w:rPr>
        <w:instrText xml:space="preserve"> FORMCHECKBOX </w:instrText>
      </w:r>
      <w:r w:rsidR="00D643E2">
        <w:rPr>
          <w:b/>
          <w:i/>
          <w:sz w:val="22"/>
          <w:szCs w:val="22"/>
        </w:rPr>
      </w:r>
      <w:r w:rsidR="00D643E2">
        <w:rPr>
          <w:b/>
          <w:i/>
          <w:sz w:val="22"/>
          <w:szCs w:val="22"/>
        </w:rPr>
        <w:fldChar w:fldCharType="separate"/>
      </w:r>
      <w:r w:rsidRPr="00AF1171">
        <w:rPr>
          <w:b/>
          <w:i/>
          <w:sz w:val="22"/>
          <w:szCs w:val="22"/>
        </w:rPr>
        <w:fldChar w:fldCharType="end"/>
      </w:r>
      <w:r w:rsidRPr="00AF1171">
        <w:rPr>
          <w:b/>
          <w:i/>
          <w:sz w:val="22"/>
          <w:szCs w:val="22"/>
        </w:rPr>
        <w:t xml:space="preserve"> </w:t>
      </w:r>
      <w:r w:rsidRPr="00AF1171">
        <w:rPr>
          <w:sz w:val="22"/>
          <w:szCs w:val="22"/>
        </w:rPr>
        <w:t>che le prestazioni del servizio che saranno eseguite dai singoli operatori aggregati in rete sono le seguenti:</w:t>
      </w:r>
    </w:p>
    <w:p w14:paraId="1597F883" w14:textId="77777777" w:rsidR="009C0D56" w:rsidRPr="00AF1171" w:rsidRDefault="009C0D56" w:rsidP="00D520C3">
      <w:pPr>
        <w:tabs>
          <w:tab w:val="left" w:pos="284"/>
          <w:tab w:val="left" w:pos="8496"/>
        </w:tabs>
        <w:spacing w:line="240" w:lineRule="exact"/>
        <w:ind w:left="284" w:hanging="284"/>
        <w:jc w:val="both"/>
        <w:rPr>
          <w:sz w:val="22"/>
          <w:szCs w:val="22"/>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600"/>
        <w:gridCol w:w="4285"/>
        <w:gridCol w:w="4462"/>
      </w:tblGrid>
      <w:tr w:rsidR="009C0D56" w:rsidRPr="00AF1171" w14:paraId="597AABC9" w14:textId="77777777" w:rsidTr="00D520C3">
        <w:trPr>
          <w:trHeight w:val="303"/>
        </w:trPr>
        <w:tc>
          <w:tcPr>
            <w:tcW w:w="600" w:type="dxa"/>
            <w:shd w:val="clear" w:color="auto" w:fill="E6E6E6"/>
            <w:vAlign w:val="center"/>
          </w:tcPr>
          <w:p w14:paraId="02257EC1" w14:textId="77777777" w:rsidR="009C0D56" w:rsidRPr="00AF1171" w:rsidRDefault="009C0D56">
            <w:pPr>
              <w:pStyle w:val="sche3"/>
              <w:jc w:val="center"/>
              <w:rPr>
                <w:sz w:val="22"/>
                <w:szCs w:val="22"/>
                <w:lang w:val="it-IT"/>
              </w:rPr>
            </w:pPr>
            <w:r w:rsidRPr="00AF1171">
              <w:rPr>
                <w:sz w:val="22"/>
                <w:szCs w:val="22"/>
                <w:lang w:val="it-IT"/>
              </w:rPr>
              <w:t>N.</w:t>
            </w:r>
          </w:p>
        </w:tc>
        <w:tc>
          <w:tcPr>
            <w:tcW w:w="4285" w:type="dxa"/>
            <w:shd w:val="clear" w:color="auto" w:fill="E6E6E6"/>
            <w:vAlign w:val="center"/>
          </w:tcPr>
          <w:p w14:paraId="737C5853" w14:textId="77777777" w:rsidR="009C0D56" w:rsidRPr="00AF1171" w:rsidRDefault="009C0D56">
            <w:pPr>
              <w:pStyle w:val="sche3"/>
              <w:jc w:val="center"/>
              <w:rPr>
                <w:sz w:val="22"/>
                <w:szCs w:val="22"/>
                <w:lang w:val="it-IT"/>
              </w:rPr>
            </w:pPr>
            <w:r w:rsidRPr="00AF1171">
              <w:rPr>
                <w:sz w:val="22"/>
                <w:szCs w:val="22"/>
                <w:lang w:val="it-IT"/>
              </w:rPr>
              <w:t xml:space="preserve">Operatore Economico </w:t>
            </w:r>
          </w:p>
        </w:tc>
        <w:tc>
          <w:tcPr>
            <w:tcW w:w="4462" w:type="dxa"/>
            <w:shd w:val="clear" w:color="auto" w:fill="E6E6E6"/>
            <w:vAlign w:val="center"/>
          </w:tcPr>
          <w:p w14:paraId="04555A6D" w14:textId="77777777" w:rsidR="009C0D56" w:rsidRPr="00AF1171" w:rsidRDefault="009C0D56">
            <w:pPr>
              <w:pStyle w:val="sche3"/>
              <w:jc w:val="center"/>
              <w:rPr>
                <w:sz w:val="22"/>
                <w:szCs w:val="22"/>
                <w:lang w:val="it-IT"/>
              </w:rPr>
            </w:pPr>
            <w:r w:rsidRPr="00AF1171">
              <w:rPr>
                <w:sz w:val="22"/>
                <w:szCs w:val="22"/>
                <w:lang w:val="it-IT"/>
              </w:rPr>
              <w:t>Prestazioni</w:t>
            </w:r>
          </w:p>
        </w:tc>
      </w:tr>
      <w:tr w:rsidR="009C0D56" w:rsidRPr="00AF1171" w14:paraId="7A800EEE" w14:textId="77777777" w:rsidTr="00D520C3">
        <w:trPr>
          <w:trHeight w:val="567"/>
        </w:trPr>
        <w:tc>
          <w:tcPr>
            <w:tcW w:w="600" w:type="dxa"/>
          </w:tcPr>
          <w:p w14:paraId="521D33F5" w14:textId="77777777" w:rsidR="009C0D56" w:rsidRPr="00AF1171" w:rsidRDefault="009C0D56">
            <w:pPr>
              <w:pStyle w:val="sche3"/>
              <w:rPr>
                <w:sz w:val="22"/>
                <w:szCs w:val="22"/>
                <w:lang w:val="it-IT"/>
              </w:rPr>
            </w:pPr>
          </w:p>
        </w:tc>
        <w:tc>
          <w:tcPr>
            <w:tcW w:w="4285" w:type="dxa"/>
          </w:tcPr>
          <w:p w14:paraId="455F1419" w14:textId="77777777" w:rsidR="009C0D56" w:rsidRPr="00AF1171" w:rsidRDefault="009C0D56">
            <w:pPr>
              <w:pStyle w:val="sche3"/>
              <w:rPr>
                <w:sz w:val="22"/>
                <w:szCs w:val="22"/>
                <w:lang w:val="it-IT"/>
              </w:rPr>
            </w:pPr>
          </w:p>
        </w:tc>
        <w:tc>
          <w:tcPr>
            <w:tcW w:w="4462" w:type="dxa"/>
          </w:tcPr>
          <w:p w14:paraId="6B92D19B" w14:textId="77777777" w:rsidR="009C0D56" w:rsidRPr="00AF1171" w:rsidRDefault="009C0D56">
            <w:pPr>
              <w:pStyle w:val="sche3"/>
              <w:rPr>
                <w:sz w:val="22"/>
                <w:szCs w:val="22"/>
                <w:lang w:val="it-IT"/>
              </w:rPr>
            </w:pPr>
          </w:p>
        </w:tc>
      </w:tr>
      <w:tr w:rsidR="009C0D56" w:rsidRPr="00AF1171" w14:paraId="20390EB6" w14:textId="77777777" w:rsidTr="00D520C3">
        <w:trPr>
          <w:trHeight w:val="567"/>
        </w:trPr>
        <w:tc>
          <w:tcPr>
            <w:tcW w:w="600" w:type="dxa"/>
          </w:tcPr>
          <w:p w14:paraId="1DC9C8C2" w14:textId="77777777" w:rsidR="009C0D56" w:rsidRPr="00AF1171" w:rsidRDefault="009C0D56">
            <w:pPr>
              <w:pStyle w:val="sche3"/>
              <w:rPr>
                <w:sz w:val="22"/>
                <w:szCs w:val="22"/>
                <w:lang w:val="it-IT"/>
              </w:rPr>
            </w:pPr>
          </w:p>
        </w:tc>
        <w:tc>
          <w:tcPr>
            <w:tcW w:w="4285" w:type="dxa"/>
          </w:tcPr>
          <w:p w14:paraId="61277D89" w14:textId="77777777" w:rsidR="009C0D56" w:rsidRPr="00AF1171" w:rsidRDefault="009C0D56">
            <w:pPr>
              <w:pStyle w:val="sche3"/>
              <w:rPr>
                <w:sz w:val="22"/>
                <w:szCs w:val="22"/>
                <w:lang w:val="it-IT"/>
              </w:rPr>
            </w:pPr>
          </w:p>
        </w:tc>
        <w:tc>
          <w:tcPr>
            <w:tcW w:w="4462" w:type="dxa"/>
          </w:tcPr>
          <w:p w14:paraId="4307E06A" w14:textId="77777777" w:rsidR="009C0D56" w:rsidRPr="00AF1171" w:rsidRDefault="009C0D56">
            <w:pPr>
              <w:pStyle w:val="sche3"/>
              <w:rPr>
                <w:sz w:val="22"/>
                <w:szCs w:val="22"/>
                <w:lang w:val="it-IT"/>
              </w:rPr>
            </w:pPr>
          </w:p>
        </w:tc>
      </w:tr>
      <w:tr w:rsidR="009C0D56" w:rsidRPr="00AF1171" w14:paraId="42A32533" w14:textId="77777777" w:rsidTr="00D520C3">
        <w:trPr>
          <w:trHeight w:val="567"/>
        </w:trPr>
        <w:tc>
          <w:tcPr>
            <w:tcW w:w="600" w:type="dxa"/>
          </w:tcPr>
          <w:p w14:paraId="47F62B8B" w14:textId="77777777" w:rsidR="009C0D56" w:rsidRPr="00AF1171" w:rsidRDefault="009C0D56">
            <w:pPr>
              <w:pStyle w:val="sche3"/>
              <w:rPr>
                <w:sz w:val="22"/>
                <w:szCs w:val="22"/>
                <w:lang w:val="it-IT"/>
              </w:rPr>
            </w:pPr>
          </w:p>
        </w:tc>
        <w:tc>
          <w:tcPr>
            <w:tcW w:w="4285" w:type="dxa"/>
          </w:tcPr>
          <w:p w14:paraId="49F13BA7" w14:textId="77777777" w:rsidR="009C0D56" w:rsidRPr="00AF1171" w:rsidRDefault="009C0D56">
            <w:pPr>
              <w:pStyle w:val="sche3"/>
              <w:rPr>
                <w:sz w:val="22"/>
                <w:szCs w:val="22"/>
                <w:lang w:val="it-IT"/>
              </w:rPr>
            </w:pPr>
          </w:p>
        </w:tc>
        <w:tc>
          <w:tcPr>
            <w:tcW w:w="4462" w:type="dxa"/>
          </w:tcPr>
          <w:p w14:paraId="468A4C6F" w14:textId="77777777" w:rsidR="009C0D56" w:rsidRPr="00AF1171" w:rsidRDefault="009C0D56">
            <w:pPr>
              <w:pStyle w:val="sche3"/>
              <w:rPr>
                <w:sz w:val="22"/>
                <w:szCs w:val="22"/>
                <w:lang w:val="it-IT"/>
              </w:rPr>
            </w:pPr>
          </w:p>
        </w:tc>
      </w:tr>
      <w:tr w:rsidR="009C0D56" w:rsidRPr="00AF1171" w14:paraId="31C65131" w14:textId="77777777" w:rsidTr="00D520C3">
        <w:trPr>
          <w:trHeight w:val="567"/>
        </w:trPr>
        <w:tc>
          <w:tcPr>
            <w:tcW w:w="600" w:type="dxa"/>
          </w:tcPr>
          <w:p w14:paraId="07D6FE6E" w14:textId="77777777" w:rsidR="009C0D56" w:rsidRPr="00AF1171" w:rsidRDefault="009C0D56">
            <w:pPr>
              <w:pStyle w:val="sche3"/>
              <w:rPr>
                <w:sz w:val="22"/>
                <w:szCs w:val="22"/>
                <w:lang w:val="it-IT"/>
              </w:rPr>
            </w:pPr>
          </w:p>
        </w:tc>
        <w:tc>
          <w:tcPr>
            <w:tcW w:w="4285" w:type="dxa"/>
          </w:tcPr>
          <w:p w14:paraId="5DEB80D3" w14:textId="77777777" w:rsidR="009C0D56" w:rsidRPr="00AF1171" w:rsidRDefault="009C0D56">
            <w:pPr>
              <w:pStyle w:val="sche3"/>
              <w:rPr>
                <w:sz w:val="22"/>
                <w:szCs w:val="22"/>
                <w:lang w:val="it-IT"/>
              </w:rPr>
            </w:pPr>
          </w:p>
        </w:tc>
        <w:tc>
          <w:tcPr>
            <w:tcW w:w="4462" w:type="dxa"/>
          </w:tcPr>
          <w:p w14:paraId="2EBA07B4" w14:textId="77777777" w:rsidR="009C0D56" w:rsidRPr="00AF1171" w:rsidRDefault="009C0D56">
            <w:pPr>
              <w:pStyle w:val="sche3"/>
              <w:rPr>
                <w:sz w:val="22"/>
                <w:szCs w:val="22"/>
                <w:lang w:val="it-IT"/>
              </w:rPr>
            </w:pPr>
          </w:p>
        </w:tc>
      </w:tr>
    </w:tbl>
    <w:p w14:paraId="2025A59C" w14:textId="77777777" w:rsidR="009C0D56" w:rsidRPr="00AF1171" w:rsidRDefault="009C0D56" w:rsidP="00D520C3">
      <w:pPr>
        <w:pStyle w:val="sche3"/>
        <w:rPr>
          <w:sz w:val="22"/>
          <w:szCs w:val="22"/>
          <w:lang w:val="it-IT"/>
        </w:rPr>
      </w:pPr>
    </w:p>
    <w:p w14:paraId="5F4F1F39" w14:textId="77777777" w:rsidR="009C0D56" w:rsidRPr="00AF1171" w:rsidRDefault="009C0D56" w:rsidP="00D520C3">
      <w:pPr>
        <w:tabs>
          <w:tab w:val="left" w:pos="284"/>
          <w:tab w:val="left" w:pos="8496"/>
        </w:tabs>
        <w:spacing w:line="240" w:lineRule="exact"/>
        <w:ind w:left="284" w:hanging="284"/>
        <w:jc w:val="both"/>
        <w:rPr>
          <w:sz w:val="22"/>
          <w:szCs w:val="22"/>
        </w:rPr>
      </w:pPr>
      <w:r w:rsidRPr="00AF1171">
        <w:rPr>
          <w:sz w:val="22"/>
          <w:szCs w:val="22"/>
        </w:rPr>
        <w:t xml:space="preserve">GG) </w:t>
      </w:r>
      <w:r w:rsidRPr="00AF1171">
        <w:rPr>
          <w:b/>
          <w:i/>
          <w:iCs/>
          <w:color w:val="000000"/>
          <w:sz w:val="22"/>
          <w:szCs w:val="22"/>
        </w:rPr>
        <w:t>(nel caso di aggregazioni di imprese aderenti al contratto di rete: se la rete è dotata di un organo comune con potere di rappresentanza e di soggettività giuridica ai sensi dell’art. 3, comma 4-quater della L. n. 33/2009)</w:t>
      </w:r>
    </w:p>
    <w:p w14:paraId="796DA778" w14:textId="77777777" w:rsidR="009C0D56" w:rsidRPr="00AF1171" w:rsidRDefault="009C0D56" w:rsidP="00D520C3">
      <w:pPr>
        <w:pStyle w:val="sche3"/>
        <w:ind w:left="240"/>
        <w:rPr>
          <w:sz w:val="22"/>
          <w:szCs w:val="22"/>
          <w:lang w:val="it-IT"/>
        </w:rPr>
      </w:pPr>
      <w:r w:rsidRPr="00AF1171">
        <w:rPr>
          <w:sz w:val="22"/>
          <w:szCs w:val="22"/>
          <w:lang w:val="it-IT"/>
        </w:rPr>
        <w:t xml:space="preserve">di allegare copia autentica del contratto di rete, redatto per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 xml:space="preserve">atto pubblico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 xml:space="preserve">scrittura privata autenticata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atto firmato digitalmente a norma dell’art. 25 del D.lgs. 7 marzo 2005, n. 82, con indicazione dell’organo comune che agisce in rappresentanza della rete;</w:t>
      </w:r>
    </w:p>
    <w:p w14:paraId="7EBE97A8" w14:textId="77777777" w:rsidR="009C0D56" w:rsidRPr="00AF1171" w:rsidRDefault="009C0D56" w:rsidP="00D520C3">
      <w:pPr>
        <w:pStyle w:val="sche3"/>
        <w:ind w:left="284" w:hanging="284"/>
        <w:rPr>
          <w:b/>
          <w:i/>
          <w:iCs/>
          <w:color w:val="000000"/>
          <w:sz w:val="22"/>
          <w:szCs w:val="22"/>
          <w:lang w:val="it-IT"/>
        </w:rPr>
      </w:pPr>
      <w:r w:rsidRPr="00AF1171">
        <w:rPr>
          <w:sz w:val="22"/>
          <w:szCs w:val="22"/>
          <w:lang w:val="it-IT"/>
        </w:rPr>
        <w:t>HH) (</w:t>
      </w:r>
      <w:r w:rsidRPr="00AF1171">
        <w:rPr>
          <w:b/>
          <w:i/>
          <w:iCs/>
          <w:color w:val="000000"/>
          <w:sz w:val="22"/>
          <w:szCs w:val="22"/>
          <w:lang w:val="it-IT"/>
        </w:rPr>
        <w:t>nel caso di aggregazioni di imprese aderenti al contratto di rete: se la rete è dotata di un organo comune con potere di rappresentanza ma è priva di soggettività giuridica ai sensi dell’art. 3, comma 4-quater, della L. n. 33/2009)</w:t>
      </w:r>
    </w:p>
    <w:p w14:paraId="70CD0BFA" w14:textId="77777777" w:rsidR="009C0D56" w:rsidRPr="00AF1171" w:rsidRDefault="009C0D56" w:rsidP="00D520C3">
      <w:pPr>
        <w:pStyle w:val="sche3"/>
        <w:ind w:left="284"/>
        <w:rPr>
          <w:sz w:val="22"/>
          <w:szCs w:val="22"/>
          <w:lang w:val="it-IT"/>
        </w:rPr>
      </w:pPr>
      <w:r w:rsidRPr="00AF1171">
        <w:rPr>
          <w:sz w:val="22"/>
          <w:szCs w:val="22"/>
          <w:lang w:val="it-IT"/>
        </w:rPr>
        <w:t xml:space="preserve">di allegare copia autentica del contratto di rete, redatto per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 xml:space="preserve">atto pubblico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 xml:space="preserve">scrittura privata autenticata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 xml:space="preserve">atto firmato digitalmente a norma dell’art. 25 del D.lgs. 7 marzo 2005, n. 82, recante il mandato collettivo irrevocabile con rappresentanza conferito alla impresa mandataria, con l’indicazione del soggetto designato quale mandatario e delle prestazioni del servizio che saranno eseguite dai singoli operatori economici aggregati in rete; </w:t>
      </w:r>
    </w:p>
    <w:p w14:paraId="05517115" w14:textId="77777777" w:rsidR="009C0D56" w:rsidRPr="00AF1171" w:rsidRDefault="009C0D56" w:rsidP="00D520C3">
      <w:pPr>
        <w:pStyle w:val="sche3"/>
        <w:ind w:left="284" w:hanging="284"/>
        <w:rPr>
          <w:b/>
          <w:i/>
          <w:iCs/>
          <w:color w:val="000000"/>
          <w:sz w:val="22"/>
          <w:szCs w:val="22"/>
          <w:lang w:val="it-IT"/>
        </w:rPr>
      </w:pPr>
      <w:r w:rsidRPr="00AF1171">
        <w:rPr>
          <w:sz w:val="22"/>
          <w:szCs w:val="22"/>
          <w:lang w:val="it-IT"/>
        </w:rPr>
        <w:t xml:space="preserve">II) </w:t>
      </w:r>
      <w:r w:rsidRPr="00AF1171">
        <w:rPr>
          <w:b/>
          <w:i/>
          <w:iCs/>
          <w:color w:val="000000"/>
          <w:sz w:val="22"/>
          <w:szCs w:val="22"/>
          <w:lang w:val="it-IT"/>
        </w:rPr>
        <w:t>nel caso di aggregazioni di imprese aderenti al contratto di rete: se la rete è dotata di un organo comune privo del potere di rappresentanza o se la rete è sprovvista di organo comune, ovvero, se l’organo comune è privo dei requisiti di qualificazione richiesti)</w:t>
      </w:r>
    </w:p>
    <w:p w14:paraId="206BDE77" w14:textId="77777777" w:rsidR="009C0D56" w:rsidRPr="00AF1171" w:rsidRDefault="009C0D56" w:rsidP="00D520C3">
      <w:pPr>
        <w:pStyle w:val="sche3"/>
        <w:ind w:left="284"/>
        <w:rPr>
          <w:b/>
          <w:i/>
          <w:iCs/>
          <w:color w:val="000000"/>
          <w:sz w:val="22"/>
          <w:szCs w:val="22"/>
          <w:lang w:val="it-IT"/>
        </w:rPr>
      </w:pP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di allegare</w:t>
      </w:r>
      <w:r w:rsidRPr="00AF1171">
        <w:rPr>
          <w:b/>
          <w:i/>
          <w:iCs/>
          <w:color w:val="000000"/>
          <w:sz w:val="22"/>
          <w:szCs w:val="22"/>
          <w:lang w:val="it-IT"/>
        </w:rPr>
        <w:t xml:space="preserve"> </w:t>
      </w:r>
      <w:r w:rsidRPr="00AF1171">
        <w:rPr>
          <w:sz w:val="22"/>
          <w:szCs w:val="22"/>
          <w:lang w:val="it-IT"/>
        </w:rPr>
        <w:t xml:space="preserve">copia autentica del contratto di rete, redatto per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atto pubblico</w:t>
      </w:r>
      <w:r w:rsidRPr="00AF1171">
        <w:rPr>
          <w:b/>
          <w:i/>
          <w:iCs/>
          <w:color w:val="000000"/>
          <w:sz w:val="22"/>
          <w:szCs w:val="22"/>
          <w:lang w:val="it-IT"/>
        </w:rPr>
        <w:t xml:space="preserve">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sz w:val="22"/>
          <w:szCs w:val="22"/>
          <w:lang w:val="it-IT"/>
        </w:rPr>
        <w:t xml:space="preserve">scrittura privata autenticata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atto firmato digitalmente a norma dell’art. 25 del D.lgs. 7 marzo 2005, n. 82 con allegato il mandato collettivo irrevocabile con rappresentanza conferito</w:t>
      </w:r>
      <w:r w:rsidRPr="00AF1171">
        <w:rPr>
          <w:b/>
          <w:i/>
          <w:iCs/>
          <w:color w:val="000000"/>
          <w:sz w:val="22"/>
          <w:szCs w:val="22"/>
          <w:lang w:val="it-IT"/>
        </w:rPr>
        <w:t xml:space="preserve"> </w:t>
      </w:r>
      <w:r w:rsidRPr="00AF1171">
        <w:rPr>
          <w:sz w:val="22"/>
          <w:szCs w:val="22"/>
          <w:lang w:val="it-IT"/>
        </w:rPr>
        <w:t>alla mandataria, recante l’indicazione del soggetto designato quale mandatario e delle</w:t>
      </w:r>
      <w:r w:rsidRPr="00AF1171">
        <w:rPr>
          <w:b/>
          <w:i/>
          <w:iCs/>
          <w:color w:val="000000"/>
          <w:sz w:val="22"/>
          <w:szCs w:val="22"/>
          <w:lang w:val="it-IT"/>
        </w:rPr>
        <w:t xml:space="preserve"> </w:t>
      </w:r>
      <w:r w:rsidRPr="00AF1171">
        <w:rPr>
          <w:sz w:val="22"/>
          <w:szCs w:val="22"/>
          <w:lang w:val="it-IT"/>
        </w:rPr>
        <w:t>prestazioni del servizio che saranno eseguite dai singoli operatori economici</w:t>
      </w:r>
      <w:r w:rsidRPr="00AF1171">
        <w:rPr>
          <w:b/>
          <w:i/>
          <w:iCs/>
          <w:color w:val="000000"/>
          <w:sz w:val="22"/>
          <w:szCs w:val="22"/>
          <w:lang w:val="it-IT"/>
        </w:rPr>
        <w:t xml:space="preserve"> </w:t>
      </w:r>
      <w:r w:rsidRPr="00AF1171">
        <w:rPr>
          <w:sz w:val="22"/>
          <w:szCs w:val="22"/>
          <w:lang w:val="it-IT"/>
        </w:rPr>
        <w:t>aggregati in rete;</w:t>
      </w:r>
    </w:p>
    <w:p w14:paraId="654238AB" w14:textId="77777777" w:rsidR="009C0D56" w:rsidRPr="00AF1171" w:rsidRDefault="009C0D56" w:rsidP="00D520C3">
      <w:pPr>
        <w:tabs>
          <w:tab w:val="left" w:pos="284"/>
        </w:tabs>
        <w:jc w:val="both"/>
        <w:rPr>
          <w:b/>
          <w:i/>
          <w:sz w:val="22"/>
          <w:szCs w:val="22"/>
        </w:rPr>
      </w:pPr>
      <w:r w:rsidRPr="00AF1171">
        <w:rPr>
          <w:b/>
          <w:i/>
          <w:sz w:val="22"/>
          <w:szCs w:val="22"/>
        </w:rPr>
        <w:t>oppure</w:t>
      </w:r>
    </w:p>
    <w:p w14:paraId="3884F63A" w14:textId="707C8689" w:rsidR="009C0D56" w:rsidRPr="00AF1171" w:rsidRDefault="009C0D56" w:rsidP="00D520C3">
      <w:pPr>
        <w:pStyle w:val="sche3"/>
        <w:ind w:left="284"/>
        <w:rPr>
          <w:sz w:val="22"/>
          <w:szCs w:val="22"/>
          <w:lang w:val="it-IT"/>
        </w:rPr>
      </w:pP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 xml:space="preserve">di allegare copia autentica del contratto di rete, redatto per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atto pubblico</w:t>
      </w:r>
      <w:r w:rsidRPr="00AF1171">
        <w:rPr>
          <w:b/>
          <w:i/>
          <w:iCs/>
          <w:color w:val="000000"/>
          <w:sz w:val="22"/>
          <w:szCs w:val="22"/>
          <w:lang w:val="it-IT"/>
        </w:rPr>
        <w:t xml:space="preserve">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sz w:val="22"/>
          <w:szCs w:val="22"/>
          <w:lang w:val="it-IT"/>
        </w:rPr>
        <w:t xml:space="preserve">scrittura privata autenticata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atto firmato digitalmente a norma dell’art. 25 del D.lgs. 7 marzo 2005, n. 82 con allegate le dichiarazioni, rese da ciascun concorrente aderente al contratto di rete,</w:t>
      </w:r>
      <w:r w:rsidR="004D7AC5" w:rsidRPr="00AF1171">
        <w:rPr>
          <w:sz w:val="22"/>
          <w:szCs w:val="22"/>
          <w:lang w:val="it-IT"/>
        </w:rPr>
        <w:t xml:space="preserve"> </w:t>
      </w:r>
      <w:r w:rsidRPr="00AF1171">
        <w:rPr>
          <w:sz w:val="22"/>
          <w:szCs w:val="22"/>
          <w:lang w:val="it-IT"/>
        </w:rPr>
        <w:t>attestanti:</w:t>
      </w:r>
    </w:p>
    <w:p w14:paraId="5FE6DD72" w14:textId="77777777" w:rsidR="009C0D56" w:rsidRPr="00AF1171" w:rsidRDefault="009C0D56" w:rsidP="00D520C3">
      <w:pPr>
        <w:pStyle w:val="sche3"/>
        <w:ind w:left="284"/>
        <w:rPr>
          <w:sz w:val="22"/>
          <w:szCs w:val="22"/>
          <w:lang w:val="it-IT"/>
        </w:rPr>
      </w:pPr>
      <w:r w:rsidRPr="00AF1171">
        <w:rPr>
          <w:sz w:val="22"/>
          <w:szCs w:val="22"/>
          <w:lang w:val="it-IT"/>
        </w:rPr>
        <w:t>a) a quale concorrente, in caso di aggiudicazione, sarà conferito mandato speciale con rappresentanza o funzioni di capogruppo;</w:t>
      </w:r>
    </w:p>
    <w:p w14:paraId="36CA381B" w14:textId="77777777" w:rsidR="009C0D56" w:rsidRPr="00AF1171" w:rsidRDefault="009C0D56" w:rsidP="00D520C3">
      <w:pPr>
        <w:pStyle w:val="sche3"/>
        <w:ind w:left="284"/>
        <w:rPr>
          <w:sz w:val="22"/>
          <w:szCs w:val="22"/>
          <w:lang w:val="it-IT"/>
        </w:rPr>
      </w:pPr>
      <w:r w:rsidRPr="00AF1171">
        <w:rPr>
          <w:sz w:val="22"/>
          <w:szCs w:val="22"/>
          <w:lang w:val="it-IT"/>
        </w:rPr>
        <w:t>b) l’impegno, in caso di aggiudicazione, ad uniformarsi alla disciplina vigente in materia con riguardo ai raggruppamenti temporanei;</w:t>
      </w:r>
    </w:p>
    <w:p w14:paraId="06D7278C" w14:textId="77777777" w:rsidR="009C0D56" w:rsidRPr="00AF1171" w:rsidRDefault="009C0D56" w:rsidP="00D520C3">
      <w:pPr>
        <w:pStyle w:val="sche3"/>
        <w:ind w:left="284"/>
        <w:rPr>
          <w:sz w:val="22"/>
          <w:szCs w:val="22"/>
          <w:lang w:val="it-IT"/>
        </w:rPr>
      </w:pPr>
      <w:r w:rsidRPr="00AF1171">
        <w:rPr>
          <w:sz w:val="22"/>
          <w:szCs w:val="22"/>
          <w:lang w:val="it-IT"/>
        </w:rPr>
        <w:t>c) le parti della fornitura che saranno eseguite dai singoli operatori economici aggregati in rete;</w:t>
      </w:r>
    </w:p>
    <w:p w14:paraId="0714E122" w14:textId="5D317887" w:rsidR="009C0D56" w:rsidRPr="00AF1171" w:rsidRDefault="009C0D56" w:rsidP="00D520C3">
      <w:pPr>
        <w:pStyle w:val="sche3"/>
        <w:rPr>
          <w:sz w:val="22"/>
          <w:szCs w:val="22"/>
          <w:lang w:val="it-IT"/>
        </w:rPr>
      </w:pPr>
      <w:r w:rsidRPr="00AF1171">
        <w:rPr>
          <w:sz w:val="22"/>
          <w:szCs w:val="22"/>
          <w:lang w:val="it-IT"/>
        </w:rPr>
        <w:t xml:space="preserve">LL) di essere una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Pr="00AF1171">
        <w:rPr>
          <w:b/>
          <w:i/>
          <w:sz w:val="22"/>
          <w:szCs w:val="22"/>
          <w:lang w:val="it-IT"/>
        </w:rPr>
        <w:t xml:space="preserve"> </w:t>
      </w:r>
      <w:r w:rsidRPr="00AF1171">
        <w:rPr>
          <w:sz w:val="22"/>
          <w:szCs w:val="22"/>
          <w:lang w:val="it-IT"/>
        </w:rPr>
        <w:t xml:space="preserve">piccola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00266FC0" w:rsidRPr="00AF1171">
        <w:rPr>
          <w:b/>
          <w:i/>
          <w:sz w:val="22"/>
          <w:szCs w:val="22"/>
          <w:lang w:val="it-IT"/>
        </w:rPr>
        <w:t xml:space="preserve">  </w:t>
      </w:r>
      <w:r w:rsidRPr="00AF1171">
        <w:rPr>
          <w:sz w:val="22"/>
          <w:szCs w:val="22"/>
          <w:lang w:val="it-IT"/>
        </w:rPr>
        <w:t xml:space="preserve">media  </w:t>
      </w:r>
      <w:r w:rsidR="00266FC0" w:rsidRPr="00AF1171">
        <w:rPr>
          <w:sz w:val="22"/>
          <w:szCs w:val="22"/>
          <w:lang w:val="it-IT"/>
        </w:rPr>
        <w:t xml:space="preserve"> </w:t>
      </w:r>
      <w:r w:rsidRPr="00AF1171">
        <w:rPr>
          <w:b/>
          <w:i/>
          <w:sz w:val="22"/>
          <w:szCs w:val="22"/>
          <w:lang w:val="it-IT"/>
        </w:rPr>
        <w:fldChar w:fldCharType="begin">
          <w:ffData>
            <w:name w:val="Check3"/>
            <w:enabled/>
            <w:calcOnExit w:val="0"/>
            <w:checkBox>
              <w:sizeAuto/>
              <w:default w:val="0"/>
            </w:checkBox>
          </w:ffData>
        </w:fldChar>
      </w:r>
      <w:r w:rsidRPr="00AF1171">
        <w:rPr>
          <w:b/>
          <w:i/>
          <w:sz w:val="22"/>
          <w:szCs w:val="22"/>
          <w:lang w:val="it-IT"/>
        </w:rPr>
        <w:instrText xml:space="preserve"> FORMCHECKBOX </w:instrText>
      </w:r>
      <w:r w:rsidR="00D643E2">
        <w:rPr>
          <w:b/>
          <w:i/>
          <w:sz w:val="22"/>
          <w:szCs w:val="22"/>
          <w:lang w:val="it-IT"/>
        </w:rPr>
      </w:r>
      <w:r w:rsidR="00D643E2">
        <w:rPr>
          <w:b/>
          <w:i/>
          <w:sz w:val="22"/>
          <w:szCs w:val="22"/>
          <w:lang w:val="it-IT"/>
        </w:rPr>
        <w:fldChar w:fldCharType="separate"/>
      </w:r>
      <w:r w:rsidRPr="00AF1171">
        <w:rPr>
          <w:b/>
          <w:i/>
          <w:sz w:val="22"/>
          <w:szCs w:val="22"/>
          <w:lang w:val="it-IT"/>
        </w:rPr>
        <w:fldChar w:fldCharType="end"/>
      </w:r>
      <w:r w:rsidR="00266FC0" w:rsidRPr="00AF1171">
        <w:rPr>
          <w:b/>
          <w:i/>
          <w:sz w:val="22"/>
          <w:szCs w:val="22"/>
          <w:lang w:val="it-IT"/>
        </w:rPr>
        <w:t xml:space="preserve"> </w:t>
      </w:r>
      <w:r w:rsidR="00266FC0" w:rsidRPr="00AF1171">
        <w:rPr>
          <w:sz w:val="22"/>
          <w:szCs w:val="22"/>
          <w:lang w:val="it-IT"/>
        </w:rPr>
        <w:t>grande impresa</w:t>
      </w:r>
      <w:r w:rsidRPr="00AF1171">
        <w:rPr>
          <w:sz w:val="22"/>
          <w:szCs w:val="22"/>
          <w:lang w:val="it-IT"/>
        </w:rPr>
        <w:t>.</w:t>
      </w:r>
    </w:p>
    <w:p w14:paraId="470D7C77" w14:textId="77777777" w:rsidR="009C0D56" w:rsidRPr="00AF1171" w:rsidRDefault="009C0D56" w:rsidP="00B42FD3">
      <w:pPr>
        <w:tabs>
          <w:tab w:val="left" w:pos="284"/>
        </w:tabs>
        <w:autoSpaceDE w:val="0"/>
        <w:autoSpaceDN w:val="0"/>
        <w:ind w:left="284" w:hanging="284"/>
        <w:jc w:val="both"/>
        <w:rPr>
          <w:sz w:val="22"/>
          <w:szCs w:val="22"/>
        </w:rPr>
      </w:pPr>
      <w:r w:rsidRPr="00AF1171">
        <w:rPr>
          <w:sz w:val="22"/>
          <w:szCs w:val="22"/>
        </w:rPr>
        <w:t>MM) ai fini dell’applicazione delle riduzioni di cui all’art. 93, comma 7 del D.lgs. n. 50/2016 sull’importo della garanzia provvisoria prevista dal punto 13 del Bando di gara, di essere in possesso dei seguenti requisiti  ____________________________________________________ _____________________________________________________________________________</w:t>
      </w:r>
    </w:p>
    <w:p w14:paraId="6B6CB406" w14:textId="77777777" w:rsidR="009C0D56" w:rsidRPr="00AF1171" w:rsidRDefault="009C0D56" w:rsidP="00D520C3">
      <w:pPr>
        <w:pStyle w:val="sche3"/>
        <w:tabs>
          <w:tab w:val="left" w:pos="284"/>
        </w:tabs>
        <w:rPr>
          <w:sz w:val="22"/>
          <w:szCs w:val="22"/>
          <w:lang w:val="it-IT"/>
        </w:rPr>
      </w:pPr>
    </w:p>
    <w:p w14:paraId="44433F5E" w14:textId="77777777" w:rsidR="009C0D56" w:rsidRPr="00AF1171" w:rsidRDefault="009C0D56" w:rsidP="00D520C3">
      <w:pPr>
        <w:pStyle w:val="sche4"/>
        <w:tabs>
          <w:tab w:val="left" w:leader="dot" w:pos="8824"/>
        </w:tabs>
        <w:rPr>
          <w:sz w:val="22"/>
          <w:szCs w:val="22"/>
          <w:lang w:val="it-IT"/>
        </w:rPr>
      </w:pPr>
      <w:r w:rsidRPr="00AF1171">
        <w:rPr>
          <w:sz w:val="22"/>
          <w:szCs w:val="22"/>
          <w:lang w:val="it-IT"/>
        </w:rPr>
        <w:t xml:space="preserve">      Data _______________________</w:t>
      </w:r>
    </w:p>
    <w:p w14:paraId="62E2D648" w14:textId="77777777" w:rsidR="009C0D56" w:rsidRPr="00AF1171" w:rsidRDefault="009C0D56" w:rsidP="00B42FD3">
      <w:pPr>
        <w:pStyle w:val="sche4"/>
        <w:tabs>
          <w:tab w:val="left" w:leader="dot" w:pos="8824"/>
        </w:tabs>
        <w:rPr>
          <w:sz w:val="22"/>
          <w:szCs w:val="22"/>
          <w:lang w:val="it-IT"/>
        </w:rPr>
      </w:pPr>
      <w:r w:rsidRPr="00AF1171">
        <w:rPr>
          <w:sz w:val="22"/>
          <w:szCs w:val="22"/>
          <w:lang w:val="it-IT"/>
        </w:rPr>
        <w:lastRenderedPageBreak/>
        <w:t xml:space="preserve"> </w:t>
      </w:r>
    </w:p>
    <w:p w14:paraId="33437FE5" w14:textId="3EB970F8" w:rsidR="009C0D56" w:rsidRPr="00AF1171" w:rsidRDefault="009C0D56" w:rsidP="00B42FD3">
      <w:pPr>
        <w:pStyle w:val="sche4"/>
        <w:tabs>
          <w:tab w:val="left" w:leader="dot" w:pos="8824"/>
        </w:tabs>
        <w:ind w:left="4956"/>
        <w:jc w:val="center"/>
        <w:rPr>
          <w:sz w:val="22"/>
          <w:szCs w:val="22"/>
          <w:lang w:val="it-IT"/>
        </w:rPr>
      </w:pPr>
      <w:r w:rsidRPr="00AF1171">
        <w:rPr>
          <w:sz w:val="22"/>
          <w:szCs w:val="22"/>
          <w:lang w:val="it-IT"/>
        </w:rPr>
        <w:t>FIRMA</w:t>
      </w:r>
      <w:r w:rsidR="002B0D3C">
        <w:rPr>
          <w:sz w:val="22"/>
          <w:szCs w:val="22"/>
          <w:lang w:val="it-IT"/>
        </w:rPr>
        <w:t xml:space="preserve"> digitale</w:t>
      </w:r>
    </w:p>
    <w:p w14:paraId="3F8E31B5" w14:textId="77777777" w:rsidR="009C0D56" w:rsidRPr="00AF1171" w:rsidRDefault="009C0D56" w:rsidP="00B42FD3">
      <w:pPr>
        <w:pStyle w:val="sche4"/>
        <w:tabs>
          <w:tab w:val="left" w:leader="dot" w:pos="8824"/>
        </w:tabs>
        <w:ind w:left="4956"/>
        <w:jc w:val="center"/>
        <w:rPr>
          <w:sz w:val="22"/>
          <w:szCs w:val="22"/>
          <w:lang w:val="it-IT"/>
        </w:rPr>
      </w:pPr>
      <w:r w:rsidRPr="00AF1171">
        <w:rPr>
          <w:sz w:val="22"/>
          <w:szCs w:val="22"/>
          <w:lang w:val="it-IT"/>
        </w:rPr>
        <w:t>_______________________________________</w:t>
      </w:r>
    </w:p>
    <w:p w14:paraId="4D15CB76" w14:textId="77777777" w:rsidR="009C0D56" w:rsidRPr="00AF1171" w:rsidRDefault="009C0D56" w:rsidP="00B42FD3">
      <w:pPr>
        <w:pStyle w:val="sche4"/>
        <w:tabs>
          <w:tab w:val="left" w:leader="dot" w:pos="8824"/>
        </w:tabs>
        <w:ind w:left="4956"/>
        <w:jc w:val="center"/>
        <w:rPr>
          <w:sz w:val="22"/>
          <w:szCs w:val="22"/>
          <w:lang w:val="it-IT"/>
        </w:rPr>
      </w:pPr>
    </w:p>
    <w:p w14:paraId="582B5E7C" w14:textId="77777777" w:rsidR="009C0D56" w:rsidRPr="00AF1171" w:rsidRDefault="009C0D56" w:rsidP="00D520C3">
      <w:pPr>
        <w:pStyle w:val="sche4"/>
        <w:tabs>
          <w:tab w:val="left" w:leader="dot" w:pos="8824"/>
        </w:tabs>
        <w:rPr>
          <w:sz w:val="22"/>
          <w:szCs w:val="22"/>
          <w:lang w:val="it-IT"/>
        </w:rPr>
      </w:pPr>
    </w:p>
    <w:p w14:paraId="12D4951D" w14:textId="77777777" w:rsidR="009C0D56" w:rsidRPr="00AF1171" w:rsidRDefault="009C0D56" w:rsidP="00D520C3">
      <w:pPr>
        <w:pStyle w:val="sche4"/>
        <w:tabs>
          <w:tab w:val="left" w:leader="dot" w:pos="8824"/>
        </w:tabs>
        <w:rPr>
          <w:sz w:val="22"/>
          <w:szCs w:val="22"/>
          <w:lang w:val="it-IT"/>
        </w:rPr>
      </w:pPr>
    </w:p>
    <w:p w14:paraId="5FD947C6" w14:textId="77777777" w:rsidR="009C0D56" w:rsidRPr="00AF1171" w:rsidRDefault="009C0D56" w:rsidP="00D520C3">
      <w:pPr>
        <w:tabs>
          <w:tab w:val="left" w:pos="720"/>
        </w:tabs>
        <w:autoSpaceDE w:val="0"/>
        <w:autoSpaceDN w:val="0"/>
        <w:jc w:val="both"/>
        <w:rPr>
          <w:sz w:val="22"/>
          <w:szCs w:val="22"/>
        </w:rPr>
      </w:pPr>
    </w:p>
    <w:p w14:paraId="2DA36CA5" w14:textId="17C128B0" w:rsidR="009C0D56" w:rsidRPr="00AF1171" w:rsidRDefault="009C0D56" w:rsidP="00D520C3">
      <w:pPr>
        <w:tabs>
          <w:tab w:val="left" w:pos="720"/>
        </w:tabs>
        <w:jc w:val="both"/>
        <w:rPr>
          <w:i/>
          <w:sz w:val="22"/>
          <w:szCs w:val="22"/>
        </w:rPr>
      </w:pPr>
      <w:r w:rsidRPr="00AF1171">
        <w:rPr>
          <w:b/>
          <w:i/>
          <w:sz w:val="22"/>
          <w:szCs w:val="22"/>
        </w:rPr>
        <w:t>N.B. 2</w:t>
      </w:r>
      <w:r w:rsidRPr="00AF1171">
        <w:rPr>
          <w:i/>
          <w:sz w:val="22"/>
          <w:szCs w:val="22"/>
        </w:rPr>
        <w:t xml:space="preserve"> Le </w:t>
      </w:r>
      <w:r w:rsidRPr="00AF1171">
        <w:rPr>
          <w:b/>
          <w:i/>
          <w:sz w:val="22"/>
          <w:szCs w:val="22"/>
        </w:rPr>
        <w:t>dichiarazioni</w:t>
      </w:r>
      <w:r w:rsidRPr="00AF1171">
        <w:rPr>
          <w:i/>
          <w:sz w:val="22"/>
          <w:szCs w:val="22"/>
        </w:rPr>
        <w:t xml:space="preserve"> di cui </w:t>
      </w:r>
      <w:r w:rsidR="006D4F9A" w:rsidRPr="00AF1171">
        <w:rPr>
          <w:i/>
          <w:sz w:val="22"/>
          <w:szCs w:val="22"/>
        </w:rPr>
        <w:t>al punto</w:t>
      </w:r>
      <w:r w:rsidRPr="00AF1171">
        <w:rPr>
          <w:i/>
          <w:sz w:val="22"/>
          <w:szCs w:val="22"/>
        </w:rPr>
        <w:t xml:space="preserve"> A) devono essere rese anche dai soggetti previsti </w:t>
      </w:r>
      <w:r w:rsidR="00F37424" w:rsidRPr="00AF1171">
        <w:rPr>
          <w:i/>
          <w:sz w:val="22"/>
          <w:szCs w:val="22"/>
        </w:rPr>
        <w:t xml:space="preserve">dagli artt.94-98 </w:t>
      </w:r>
      <w:r w:rsidRPr="00AF1171">
        <w:rPr>
          <w:i/>
          <w:sz w:val="22"/>
          <w:szCs w:val="22"/>
        </w:rPr>
        <w:t xml:space="preserve">del </w:t>
      </w:r>
      <w:proofErr w:type="spellStart"/>
      <w:r w:rsidRPr="00AF1171">
        <w:rPr>
          <w:i/>
          <w:sz w:val="22"/>
          <w:szCs w:val="22"/>
        </w:rPr>
        <w:t>D.Lgs.</w:t>
      </w:r>
      <w:proofErr w:type="spellEnd"/>
      <w:r w:rsidRPr="00AF1171">
        <w:rPr>
          <w:i/>
          <w:sz w:val="22"/>
          <w:szCs w:val="22"/>
        </w:rPr>
        <w:t xml:space="preserve"> n. </w:t>
      </w:r>
      <w:r w:rsidR="00F37424" w:rsidRPr="00AF1171">
        <w:rPr>
          <w:i/>
          <w:sz w:val="22"/>
          <w:szCs w:val="22"/>
        </w:rPr>
        <w:t>36/2023</w:t>
      </w:r>
      <w:r w:rsidRPr="00AF1171">
        <w:rPr>
          <w:i/>
          <w:sz w:val="22"/>
          <w:szCs w:val="22"/>
        </w:rPr>
        <w:t xml:space="preserve"> (in questo caso compilare anche la rimanente parte del modello).</w:t>
      </w:r>
    </w:p>
    <w:p w14:paraId="718BC583" w14:textId="77777777" w:rsidR="009C0D56" w:rsidRPr="00AF1171" w:rsidRDefault="009C0D56" w:rsidP="00D520C3">
      <w:pPr>
        <w:tabs>
          <w:tab w:val="left" w:pos="4820"/>
          <w:tab w:val="left" w:pos="5245"/>
          <w:tab w:val="left" w:leader="dot" w:pos="8824"/>
        </w:tabs>
        <w:autoSpaceDE w:val="0"/>
        <w:autoSpaceDN w:val="0"/>
        <w:jc w:val="both"/>
        <w:rPr>
          <w:sz w:val="22"/>
          <w:szCs w:val="22"/>
        </w:rPr>
      </w:pPr>
    </w:p>
    <w:p w14:paraId="1A252F0C" w14:textId="77777777" w:rsidR="009C0D56" w:rsidRPr="00AF1171" w:rsidRDefault="009C0D56" w:rsidP="00D520C3">
      <w:pPr>
        <w:tabs>
          <w:tab w:val="left" w:pos="4820"/>
          <w:tab w:val="left" w:pos="5245"/>
          <w:tab w:val="left" w:leader="dot" w:pos="8824"/>
        </w:tabs>
        <w:autoSpaceDE w:val="0"/>
        <w:autoSpaceDN w:val="0"/>
        <w:jc w:val="both"/>
        <w:rPr>
          <w:sz w:val="22"/>
          <w:szCs w:val="22"/>
        </w:rPr>
      </w:pPr>
    </w:p>
    <w:p w14:paraId="3271AF8E" w14:textId="77777777" w:rsidR="004D7AC5" w:rsidRPr="00AF1171" w:rsidRDefault="004D7AC5" w:rsidP="00AF1171">
      <w:pPr>
        <w:widowControl w:val="0"/>
        <w:tabs>
          <w:tab w:val="left" w:pos="4820"/>
          <w:tab w:val="left" w:pos="5245"/>
          <w:tab w:val="left" w:leader="dot" w:pos="8824"/>
        </w:tabs>
        <w:rPr>
          <w:b/>
          <w:sz w:val="22"/>
          <w:szCs w:val="22"/>
        </w:rPr>
      </w:pPr>
    </w:p>
    <w:p w14:paraId="229F229B" w14:textId="77777777" w:rsidR="004D7AC5" w:rsidRPr="00AF1171" w:rsidRDefault="004D7AC5" w:rsidP="00D520C3">
      <w:pPr>
        <w:widowControl w:val="0"/>
        <w:tabs>
          <w:tab w:val="left" w:pos="4820"/>
          <w:tab w:val="left" w:pos="5245"/>
          <w:tab w:val="left" w:leader="dot" w:pos="8824"/>
        </w:tabs>
        <w:jc w:val="center"/>
        <w:rPr>
          <w:b/>
          <w:sz w:val="22"/>
          <w:szCs w:val="22"/>
        </w:rPr>
      </w:pPr>
    </w:p>
    <w:p w14:paraId="0F751A3A" w14:textId="4E68B972" w:rsidR="009C0D56" w:rsidRPr="00AF1171" w:rsidRDefault="009C0D56" w:rsidP="00D520C3">
      <w:pPr>
        <w:widowControl w:val="0"/>
        <w:tabs>
          <w:tab w:val="left" w:pos="4820"/>
          <w:tab w:val="left" w:pos="5245"/>
          <w:tab w:val="left" w:leader="dot" w:pos="8824"/>
        </w:tabs>
        <w:jc w:val="center"/>
        <w:rPr>
          <w:b/>
          <w:sz w:val="22"/>
          <w:szCs w:val="22"/>
        </w:rPr>
      </w:pPr>
      <w:r w:rsidRPr="00AF1171">
        <w:rPr>
          <w:b/>
          <w:sz w:val="22"/>
          <w:szCs w:val="22"/>
        </w:rPr>
        <w:t>Dichiarazione resa dagli ulteriori soggetti</w:t>
      </w:r>
    </w:p>
    <w:p w14:paraId="1A7BD08E" w14:textId="44D1170D" w:rsidR="009C0D56" w:rsidRPr="00AF1171" w:rsidRDefault="009C0D56" w:rsidP="00D520C3">
      <w:pPr>
        <w:widowControl w:val="0"/>
        <w:tabs>
          <w:tab w:val="left" w:pos="4820"/>
          <w:tab w:val="left" w:pos="5245"/>
          <w:tab w:val="left" w:leader="dot" w:pos="8824"/>
        </w:tabs>
        <w:jc w:val="center"/>
        <w:rPr>
          <w:b/>
          <w:sz w:val="22"/>
          <w:szCs w:val="22"/>
        </w:rPr>
      </w:pPr>
      <w:r w:rsidRPr="00AF1171">
        <w:rPr>
          <w:b/>
          <w:sz w:val="22"/>
          <w:szCs w:val="22"/>
        </w:rPr>
        <w:t xml:space="preserve">previsti </w:t>
      </w:r>
      <w:r w:rsidR="00F37424" w:rsidRPr="00AF1171">
        <w:rPr>
          <w:b/>
          <w:sz w:val="22"/>
          <w:szCs w:val="22"/>
        </w:rPr>
        <w:t xml:space="preserve">dagli artt.94-98 </w:t>
      </w:r>
      <w:r w:rsidRPr="00AF1171">
        <w:rPr>
          <w:b/>
          <w:sz w:val="22"/>
          <w:szCs w:val="22"/>
        </w:rPr>
        <w:t xml:space="preserve">, del </w:t>
      </w:r>
      <w:proofErr w:type="spellStart"/>
      <w:r w:rsidRPr="00AF1171">
        <w:rPr>
          <w:b/>
          <w:sz w:val="22"/>
          <w:szCs w:val="22"/>
        </w:rPr>
        <w:t>D.Lgs.</w:t>
      </w:r>
      <w:proofErr w:type="spellEnd"/>
      <w:r w:rsidRPr="00AF1171">
        <w:rPr>
          <w:b/>
          <w:sz w:val="22"/>
          <w:szCs w:val="22"/>
        </w:rPr>
        <w:t xml:space="preserve"> n. </w:t>
      </w:r>
      <w:r w:rsidR="00F37424" w:rsidRPr="00AF1171">
        <w:rPr>
          <w:b/>
          <w:sz w:val="22"/>
          <w:szCs w:val="22"/>
        </w:rPr>
        <w:t>36/2023</w:t>
      </w:r>
    </w:p>
    <w:p w14:paraId="1AFC94E1" w14:textId="77777777" w:rsidR="009C0D56" w:rsidRPr="00AF1171" w:rsidRDefault="009C0D56" w:rsidP="00D520C3">
      <w:pPr>
        <w:jc w:val="both"/>
        <w:rPr>
          <w:b/>
          <w:i/>
          <w:sz w:val="22"/>
          <w:szCs w:val="22"/>
        </w:rPr>
      </w:pPr>
      <w:r w:rsidRPr="00AF1171">
        <w:rPr>
          <w:b/>
          <w:i/>
          <w:sz w:val="22"/>
          <w:szCs w:val="22"/>
        </w:rPr>
        <w:t>I sottoscritti:</w:t>
      </w:r>
    </w:p>
    <w:p w14:paraId="66E8458A" w14:textId="77777777" w:rsidR="009C0D56" w:rsidRPr="00AF1171" w:rsidRDefault="009C0D56" w:rsidP="00D520C3">
      <w:pPr>
        <w:rPr>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9"/>
        <w:gridCol w:w="4109"/>
        <w:gridCol w:w="2444"/>
        <w:gridCol w:w="2444"/>
      </w:tblGrid>
      <w:tr w:rsidR="009C0D56" w:rsidRPr="00AF1171" w14:paraId="68AE5AEE" w14:textId="77777777" w:rsidTr="00D520C3">
        <w:trPr>
          <w:trHeight w:val="396"/>
        </w:trPr>
        <w:tc>
          <w:tcPr>
            <w:tcW w:w="709" w:type="dxa"/>
            <w:shd w:val="clear" w:color="auto" w:fill="E6E6E6"/>
            <w:vAlign w:val="center"/>
          </w:tcPr>
          <w:p w14:paraId="77C0BC1C" w14:textId="77777777" w:rsidR="009C0D56" w:rsidRPr="00AF1171" w:rsidRDefault="009C0D56">
            <w:pPr>
              <w:jc w:val="center"/>
              <w:rPr>
                <w:sz w:val="22"/>
                <w:szCs w:val="22"/>
              </w:rPr>
            </w:pPr>
            <w:proofErr w:type="spellStart"/>
            <w:r w:rsidRPr="00AF1171">
              <w:rPr>
                <w:sz w:val="22"/>
                <w:szCs w:val="22"/>
              </w:rPr>
              <w:t>Num</w:t>
            </w:r>
            <w:proofErr w:type="spellEnd"/>
            <w:r w:rsidRPr="00AF1171">
              <w:rPr>
                <w:sz w:val="22"/>
                <w:szCs w:val="22"/>
              </w:rPr>
              <w:t>.</w:t>
            </w:r>
          </w:p>
        </w:tc>
        <w:tc>
          <w:tcPr>
            <w:tcW w:w="4109" w:type="dxa"/>
            <w:shd w:val="clear" w:color="auto" w:fill="E6E6E6"/>
            <w:vAlign w:val="center"/>
          </w:tcPr>
          <w:p w14:paraId="37FD7D7A" w14:textId="77777777" w:rsidR="009C0D56" w:rsidRPr="00AF1171" w:rsidRDefault="009C0D56">
            <w:pPr>
              <w:jc w:val="center"/>
              <w:rPr>
                <w:sz w:val="22"/>
                <w:szCs w:val="22"/>
              </w:rPr>
            </w:pPr>
            <w:r w:rsidRPr="00AF1171">
              <w:rPr>
                <w:sz w:val="22"/>
                <w:szCs w:val="22"/>
                <w:lang w:val="en-US"/>
              </w:rPr>
              <w:t>GENERALITA’</w:t>
            </w:r>
          </w:p>
        </w:tc>
        <w:tc>
          <w:tcPr>
            <w:tcW w:w="2444" w:type="dxa"/>
            <w:shd w:val="clear" w:color="auto" w:fill="E6E6E6"/>
            <w:vAlign w:val="center"/>
          </w:tcPr>
          <w:p w14:paraId="12C37C2D" w14:textId="77777777" w:rsidR="009C0D56" w:rsidRPr="00AF1171" w:rsidRDefault="009C0D56">
            <w:pPr>
              <w:jc w:val="center"/>
              <w:rPr>
                <w:sz w:val="22"/>
                <w:szCs w:val="22"/>
              </w:rPr>
            </w:pPr>
            <w:r w:rsidRPr="00AF1171">
              <w:rPr>
                <w:sz w:val="22"/>
                <w:szCs w:val="22"/>
                <w:lang w:val="en-US"/>
              </w:rPr>
              <w:t>RESIDENZA</w:t>
            </w:r>
          </w:p>
        </w:tc>
        <w:tc>
          <w:tcPr>
            <w:tcW w:w="2444" w:type="dxa"/>
            <w:shd w:val="clear" w:color="auto" w:fill="E6E6E6"/>
            <w:vAlign w:val="center"/>
          </w:tcPr>
          <w:p w14:paraId="707F8F6E" w14:textId="77777777" w:rsidR="009C0D56" w:rsidRPr="00AF1171" w:rsidRDefault="009C0D56">
            <w:pPr>
              <w:jc w:val="center"/>
              <w:rPr>
                <w:sz w:val="22"/>
                <w:szCs w:val="22"/>
              </w:rPr>
            </w:pPr>
            <w:r w:rsidRPr="00AF1171">
              <w:rPr>
                <w:sz w:val="22"/>
                <w:szCs w:val="22"/>
                <w:lang w:val="en-US"/>
              </w:rPr>
              <w:t>QUALIFICA</w:t>
            </w:r>
          </w:p>
        </w:tc>
      </w:tr>
      <w:tr w:rsidR="009C0D56" w:rsidRPr="00AF1171" w14:paraId="43CDFD84" w14:textId="77777777" w:rsidTr="00D520C3">
        <w:trPr>
          <w:trHeight w:val="454"/>
        </w:trPr>
        <w:tc>
          <w:tcPr>
            <w:tcW w:w="709" w:type="dxa"/>
            <w:vAlign w:val="center"/>
          </w:tcPr>
          <w:p w14:paraId="03E352ED" w14:textId="77777777" w:rsidR="009C0D56" w:rsidRPr="00AF1171" w:rsidRDefault="009C0D56">
            <w:pPr>
              <w:jc w:val="center"/>
              <w:rPr>
                <w:sz w:val="22"/>
                <w:szCs w:val="22"/>
              </w:rPr>
            </w:pPr>
          </w:p>
        </w:tc>
        <w:tc>
          <w:tcPr>
            <w:tcW w:w="4109" w:type="dxa"/>
            <w:vAlign w:val="center"/>
          </w:tcPr>
          <w:p w14:paraId="42F1083E" w14:textId="77777777" w:rsidR="009C0D56" w:rsidRPr="00AF1171" w:rsidRDefault="009C0D56">
            <w:pPr>
              <w:jc w:val="center"/>
              <w:rPr>
                <w:sz w:val="22"/>
                <w:szCs w:val="22"/>
              </w:rPr>
            </w:pPr>
          </w:p>
        </w:tc>
        <w:tc>
          <w:tcPr>
            <w:tcW w:w="2444" w:type="dxa"/>
            <w:vAlign w:val="center"/>
          </w:tcPr>
          <w:p w14:paraId="33D60A91" w14:textId="77777777" w:rsidR="009C0D56" w:rsidRPr="00AF1171" w:rsidRDefault="009C0D56">
            <w:pPr>
              <w:jc w:val="center"/>
              <w:rPr>
                <w:sz w:val="22"/>
                <w:szCs w:val="22"/>
              </w:rPr>
            </w:pPr>
          </w:p>
        </w:tc>
        <w:tc>
          <w:tcPr>
            <w:tcW w:w="2444" w:type="dxa"/>
            <w:vAlign w:val="center"/>
          </w:tcPr>
          <w:p w14:paraId="35602090" w14:textId="77777777" w:rsidR="009C0D56" w:rsidRPr="00AF1171" w:rsidRDefault="009C0D56">
            <w:pPr>
              <w:jc w:val="center"/>
              <w:rPr>
                <w:sz w:val="22"/>
                <w:szCs w:val="22"/>
              </w:rPr>
            </w:pPr>
          </w:p>
        </w:tc>
      </w:tr>
      <w:tr w:rsidR="009C0D56" w:rsidRPr="00AF1171" w14:paraId="3257ADE2" w14:textId="77777777" w:rsidTr="00D520C3">
        <w:trPr>
          <w:trHeight w:val="454"/>
        </w:trPr>
        <w:tc>
          <w:tcPr>
            <w:tcW w:w="709" w:type="dxa"/>
            <w:vAlign w:val="center"/>
          </w:tcPr>
          <w:p w14:paraId="50839C8D" w14:textId="77777777" w:rsidR="009C0D56" w:rsidRPr="00AF1171" w:rsidRDefault="009C0D56">
            <w:pPr>
              <w:jc w:val="center"/>
              <w:rPr>
                <w:sz w:val="22"/>
                <w:szCs w:val="22"/>
              </w:rPr>
            </w:pPr>
          </w:p>
        </w:tc>
        <w:tc>
          <w:tcPr>
            <w:tcW w:w="4109" w:type="dxa"/>
            <w:vAlign w:val="center"/>
          </w:tcPr>
          <w:p w14:paraId="6419A0C4" w14:textId="77777777" w:rsidR="009C0D56" w:rsidRPr="00AF1171" w:rsidRDefault="009C0D56">
            <w:pPr>
              <w:jc w:val="center"/>
              <w:rPr>
                <w:sz w:val="22"/>
                <w:szCs w:val="22"/>
              </w:rPr>
            </w:pPr>
          </w:p>
        </w:tc>
        <w:tc>
          <w:tcPr>
            <w:tcW w:w="2444" w:type="dxa"/>
            <w:vAlign w:val="center"/>
          </w:tcPr>
          <w:p w14:paraId="46396D59" w14:textId="77777777" w:rsidR="009C0D56" w:rsidRPr="00AF1171" w:rsidRDefault="009C0D56">
            <w:pPr>
              <w:jc w:val="center"/>
              <w:rPr>
                <w:sz w:val="22"/>
                <w:szCs w:val="22"/>
              </w:rPr>
            </w:pPr>
          </w:p>
        </w:tc>
        <w:tc>
          <w:tcPr>
            <w:tcW w:w="2444" w:type="dxa"/>
            <w:vAlign w:val="center"/>
          </w:tcPr>
          <w:p w14:paraId="2424C99F" w14:textId="77777777" w:rsidR="009C0D56" w:rsidRPr="00AF1171" w:rsidRDefault="009C0D56">
            <w:pPr>
              <w:jc w:val="center"/>
              <w:rPr>
                <w:sz w:val="22"/>
                <w:szCs w:val="22"/>
              </w:rPr>
            </w:pPr>
          </w:p>
        </w:tc>
      </w:tr>
      <w:tr w:rsidR="009C0D56" w:rsidRPr="00AF1171" w14:paraId="0D36EE79" w14:textId="77777777" w:rsidTr="00D520C3">
        <w:trPr>
          <w:trHeight w:val="454"/>
        </w:trPr>
        <w:tc>
          <w:tcPr>
            <w:tcW w:w="709" w:type="dxa"/>
            <w:vAlign w:val="center"/>
          </w:tcPr>
          <w:p w14:paraId="68B677C3" w14:textId="77777777" w:rsidR="009C0D56" w:rsidRPr="00AF1171" w:rsidRDefault="009C0D56">
            <w:pPr>
              <w:jc w:val="center"/>
              <w:rPr>
                <w:sz w:val="22"/>
                <w:szCs w:val="22"/>
              </w:rPr>
            </w:pPr>
          </w:p>
        </w:tc>
        <w:tc>
          <w:tcPr>
            <w:tcW w:w="4109" w:type="dxa"/>
            <w:vAlign w:val="center"/>
          </w:tcPr>
          <w:p w14:paraId="3B1D6AAD" w14:textId="77777777" w:rsidR="009C0D56" w:rsidRPr="00AF1171" w:rsidRDefault="009C0D56">
            <w:pPr>
              <w:jc w:val="center"/>
              <w:rPr>
                <w:sz w:val="22"/>
                <w:szCs w:val="22"/>
              </w:rPr>
            </w:pPr>
          </w:p>
        </w:tc>
        <w:tc>
          <w:tcPr>
            <w:tcW w:w="2444" w:type="dxa"/>
            <w:vAlign w:val="center"/>
          </w:tcPr>
          <w:p w14:paraId="72924BD5" w14:textId="77777777" w:rsidR="009C0D56" w:rsidRPr="00AF1171" w:rsidRDefault="009C0D56">
            <w:pPr>
              <w:jc w:val="center"/>
              <w:rPr>
                <w:sz w:val="22"/>
                <w:szCs w:val="22"/>
              </w:rPr>
            </w:pPr>
          </w:p>
        </w:tc>
        <w:tc>
          <w:tcPr>
            <w:tcW w:w="2444" w:type="dxa"/>
            <w:vAlign w:val="center"/>
          </w:tcPr>
          <w:p w14:paraId="7174142D" w14:textId="77777777" w:rsidR="009C0D56" w:rsidRPr="00AF1171" w:rsidRDefault="009C0D56">
            <w:pPr>
              <w:jc w:val="center"/>
              <w:rPr>
                <w:sz w:val="22"/>
                <w:szCs w:val="22"/>
              </w:rPr>
            </w:pPr>
          </w:p>
        </w:tc>
      </w:tr>
    </w:tbl>
    <w:p w14:paraId="0F674FA2" w14:textId="77777777" w:rsidR="009C0D56" w:rsidRPr="00AF1171" w:rsidRDefault="009C0D56" w:rsidP="00D520C3">
      <w:pPr>
        <w:rPr>
          <w:sz w:val="22"/>
          <w:szCs w:val="22"/>
        </w:rPr>
      </w:pPr>
    </w:p>
    <w:p w14:paraId="0966ABC2" w14:textId="788FEDD7" w:rsidR="009C0D56" w:rsidRDefault="009C0D56" w:rsidP="00D520C3">
      <w:pPr>
        <w:tabs>
          <w:tab w:val="left" w:pos="3740"/>
        </w:tabs>
        <w:jc w:val="both"/>
        <w:rPr>
          <w:b/>
          <w:sz w:val="22"/>
          <w:szCs w:val="22"/>
        </w:rPr>
      </w:pPr>
      <w:r w:rsidRPr="00AF1171">
        <w:rPr>
          <w:b/>
          <w:sz w:val="22"/>
          <w:szCs w:val="22"/>
        </w:rPr>
        <w:t xml:space="preserve">ai sensi degli articoli 46 e 47 del d.P.R. 28 dicembre 2000, n. 445, consapevoli delle sanzioni penali previste dall’articolo 76 del medesimo d.P.R. n. 445/2000, per le ipotesi di falsità in atti e dichiarazioni mendaci ivi indicate, </w:t>
      </w:r>
      <w:proofErr w:type="spellStart"/>
      <w:r w:rsidRPr="00AF1171">
        <w:rPr>
          <w:b/>
          <w:sz w:val="22"/>
          <w:szCs w:val="22"/>
        </w:rPr>
        <w:t>nonch</w:t>
      </w:r>
      <w:r w:rsidR="000D1437" w:rsidRPr="00AF1171">
        <w:rPr>
          <w:b/>
          <w:sz w:val="22"/>
          <w:szCs w:val="22"/>
        </w:rPr>
        <w:t>è</w:t>
      </w:r>
      <w:proofErr w:type="spellEnd"/>
      <w:r w:rsidRPr="00AF1171">
        <w:rPr>
          <w:b/>
          <w:sz w:val="22"/>
          <w:szCs w:val="22"/>
        </w:rPr>
        <w:t xml:space="preserve"> delle conseguenze amministrative previste per le procedure relative agli appalti di lavori pubblici,</w:t>
      </w:r>
    </w:p>
    <w:p w14:paraId="70348568" w14:textId="77777777" w:rsidR="00DB7C95" w:rsidRDefault="00DB7C95" w:rsidP="00DB7C95">
      <w:pPr>
        <w:ind w:left="284" w:hanging="284"/>
        <w:jc w:val="both"/>
        <w:rPr>
          <w:sz w:val="22"/>
          <w:szCs w:val="22"/>
        </w:rPr>
      </w:pPr>
      <w:r>
        <w:rPr>
          <w:sz w:val="22"/>
          <w:szCs w:val="22"/>
        </w:rPr>
        <w:t xml:space="preserve">▪ </w:t>
      </w:r>
      <w:r>
        <w:rPr>
          <w:sz w:val="22"/>
          <w:szCs w:val="22"/>
        </w:rPr>
        <w:tab/>
        <w:t>dichiara di autorizzare, ai sensi dell’art. 35, c. 5-bis (introdotto dal Decreto correttivo 209/2024), la stazione appaltante al trattamento dei dati tramite il fascicolo virtuale dell'articolo 24, nel rispetto di quanto previsto dal codice in materia di protezione dei dati personali, di cui al decreto legislativo 30 giugno 2003, n. 196, ai fini della verifica da parte della stazione appaltante e dell'ente concedente del possesso dei requisiti di cui all'articolo 99, nonché per le altre finalità previste dal codice.</w:t>
      </w:r>
    </w:p>
    <w:p w14:paraId="42D7E3E7" w14:textId="77777777" w:rsidR="009C0D56" w:rsidRPr="00AF1171" w:rsidRDefault="009C0D56" w:rsidP="00D520C3">
      <w:pPr>
        <w:tabs>
          <w:tab w:val="left" w:pos="3740"/>
        </w:tabs>
        <w:rPr>
          <w:sz w:val="22"/>
          <w:szCs w:val="22"/>
        </w:rPr>
      </w:pPr>
    </w:p>
    <w:p w14:paraId="6F4EF81F" w14:textId="77777777" w:rsidR="009C0D56" w:rsidRPr="00AF1171" w:rsidRDefault="009C0D56" w:rsidP="00D520C3">
      <w:pPr>
        <w:tabs>
          <w:tab w:val="left" w:pos="3740"/>
        </w:tabs>
        <w:jc w:val="center"/>
        <w:rPr>
          <w:b/>
          <w:sz w:val="22"/>
          <w:szCs w:val="22"/>
        </w:rPr>
      </w:pPr>
      <w:r w:rsidRPr="00AF1171">
        <w:rPr>
          <w:b/>
          <w:sz w:val="22"/>
          <w:szCs w:val="22"/>
        </w:rPr>
        <w:t>D I C H I A R A N O</w:t>
      </w:r>
    </w:p>
    <w:p w14:paraId="4391A9FC" w14:textId="77777777" w:rsidR="009C0D56" w:rsidRPr="00AF1171" w:rsidRDefault="009C0D56" w:rsidP="00D520C3">
      <w:pPr>
        <w:tabs>
          <w:tab w:val="left" w:pos="3740"/>
        </w:tabs>
        <w:jc w:val="center"/>
        <w:rPr>
          <w:b/>
          <w:sz w:val="22"/>
          <w:szCs w:val="22"/>
        </w:rPr>
      </w:pPr>
    </w:p>
    <w:p w14:paraId="4632F19A" w14:textId="77777777" w:rsidR="009C0D56" w:rsidRPr="00AF1171" w:rsidRDefault="009C0D56" w:rsidP="00D520C3">
      <w:pPr>
        <w:jc w:val="both"/>
        <w:rPr>
          <w:sz w:val="22"/>
          <w:szCs w:val="22"/>
        </w:rPr>
      </w:pPr>
      <w:r w:rsidRPr="00AF1171">
        <w:rPr>
          <w:sz w:val="22"/>
          <w:szCs w:val="22"/>
        </w:rPr>
        <w:t>di non avere subito alcuna condanna con sentenza definitiva o decreto penale di condanna divenuto irrevocabile o sentenza di applicazione della pena su richiesta ai sensi dell'</w:t>
      </w:r>
      <w:hyperlink r:id="rId28" w:anchor="444" w:history="1">
        <w:r w:rsidRPr="00AF1171">
          <w:rPr>
            <w:rStyle w:val="Collegamentoipertestuale"/>
            <w:sz w:val="22"/>
            <w:szCs w:val="22"/>
          </w:rPr>
          <w:t>articolo 444 del codice di procedura penale</w:t>
        </w:r>
      </w:hyperlink>
      <w:r w:rsidRPr="00AF1171">
        <w:rPr>
          <w:sz w:val="22"/>
          <w:szCs w:val="22"/>
        </w:rPr>
        <w:t xml:space="preserve"> per aver commesso i seguenti reati:</w:t>
      </w:r>
    </w:p>
    <w:p w14:paraId="2B6B7E9B" w14:textId="77777777" w:rsidR="009C0D56" w:rsidRPr="00AF1171" w:rsidRDefault="009C0D56" w:rsidP="00D520C3">
      <w:pPr>
        <w:ind w:left="709" w:hanging="425"/>
        <w:jc w:val="both"/>
        <w:rPr>
          <w:sz w:val="22"/>
          <w:szCs w:val="22"/>
        </w:rPr>
      </w:pPr>
      <w:r w:rsidRPr="00AF1171">
        <w:rPr>
          <w:sz w:val="22"/>
          <w:szCs w:val="22"/>
        </w:rPr>
        <w:t xml:space="preserve">a) </w:t>
      </w:r>
      <w:r w:rsidRPr="00AF1171">
        <w:rPr>
          <w:sz w:val="22"/>
          <w:szCs w:val="22"/>
        </w:rPr>
        <w:tab/>
        <w:t xml:space="preserve">delitti, consumati o tentati, di cui agli </w:t>
      </w:r>
      <w:hyperlink r:id="rId29" w:anchor="416" w:history="1">
        <w:r w:rsidRPr="00AF1171">
          <w:rPr>
            <w:rStyle w:val="Collegamentoipertestuale"/>
            <w:sz w:val="22"/>
            <w:szCs w:val="22"/>
          </w:rPr>
          <w:t>articoli 416, 416-bis del codice penale</w:t>
        </w:r>
      </w:hyperlink>
      <w:r w:rsidRPr="00AF1171">
        <w:rPr>
          <w:sz w:val="22"/>
          <w:szCs w:val="22"/>
        </w:rPr>
        <w:t xml:space="preserve"> ovvero delitti commessi avvalendosi delle condizioni previste dal predetto </w:t>
      </w:r>
      <w:hyperlink r:id="rId30" w:anchor="416-bis" w:history="1">
        <w:r w:rsidRPr="00AF1171">
          <w:rPr>
            <w:rStyle w:val="Collegamentoipertestuale"/>
            <w:sz w:val="22"/>
            <w:szCs w:val="22"/>
          </w:rPr>
          <w:t>articolo 416-bis</w:t>
        </w:r>
      </w:hyperlink>
      <w:r w:rsidRPr="00AF1171">
        <w:rPr>
          <w:sz w:val="22"/>
          <w:szCs w:val="22"/>
        </w:rPr>
        <w:t xml:space="preserve"> ovvero al fine di agevolare l'attività delle associazioni previste dallo stesso articolo, nonché per i delitti, consumati o tentati, previsti dall'</w:t>
      </w:r>
      <w:hyperlink r:id="rId31" w:anchor="y_1990_0309" w:history="1">
        <w:r w:rsidRPr="00AF1171">
          <w:rPr>
            <w:rStyle w:val="Collegamentoipertestuale"/>
            <w:sz w:val="22"/>
            <w:szCs w:val="22"/>
          </w:rPr>
          <w:t>articolo 74 del decreto del Presidente della Repubblica 9 ottobre 1990, n. 309</w:t>
        </w:r>
      </w:hyperlink>
      <w:r w:rsidRPr="00AF1171">
        <w:rPr>
          <w:sz w:val="22"/>
          <w:szCs w:val="22"/>
        </w:rPr>
        <w:t>, dall’</w:t>
      </w:r>
      <w:hyperlink r:id="rId32" w:anchor="y_1973_0043" w:history="1">
        <w:r w:rsidRPr="00AF1171">
          <w:rPr>
            <w:rStyle w:val="Collegamentoipertestuale"/>
            <w:sz w:val="22"/>
            <w:szCs w:val="22"/>
          </w:rPr>
          <w:t>articolo 291-quater del decreto del Presidente della Repubblica 23 gennaio 1973, n. 43</w:t>
        </w:r>
      </w:hyperlink>
      <w:r w:rsidRPr="00AF1171">
        <w:rPr>
          <w:sz w:val="22"/>
          <w:szCs w:val="22"/>
        </w:rPr>
        <w:t xml:space="preserve"> e dall'</w:t>
      </w:r>
      <w:hyperlink r:id="rId33" w:anchor="260" w:history="1">
        <w:r w:rsidRPr="00AF1171">
          <w:rPr>
            <w:rStyle w:val="Collegamentoipertestuale"/>
            <w:sz w:val="22"/>
            <w:szCs w:val="22"/>
          </w:rPr>
          <w:t>articolo 260 del decreto legislativo 3 aprile 2006, n. 152</w:t>
        </w:r>
      </w:hyperlink>
      <w:r w:rsidRPr="00AF1171">
        <w:rPr>
          <w:sz w:val="22"/>
          <w:szCs w:val="22"/>
        </w:rPr>
        <w:t>, in quanto riconducibili alla partecipazione a un'organizzazione criminale, quale definita all'articolo 2 della decisione quadro 2008/841/GAI del Consiglio;</w:t>
      </w:r>
    </w:p>
    <w:p w14:paraId="55E4DC18" w14:textId="77777777" w:rsidR="009C0D56" w:rsidRPr="00AF1171" w:rsidRDefault="009C0D56" w:rsidP="00D520C3">
      <w:pPr>
        <w:ind w:left="709" w:hanging="425"/>
        <w:jc w:val="both"/>
        <w:rPr>
          <w:sz w:val="22"/>
          <w:szCs w:val="22"/>
        </w:rPr>
      </w:pPr>
      <w:r w:rsidRPr="00AF1171">
        <w:rPr>
          <w:sz w:val="22"/>
          <w:szCs w:val="22"/>
        </w:rPr>
        <w:t>b)</w:t>
      </w:r>
      <w:r w:rsidRPr="00AF1171">
        <w:rPr>
          <w:sz w:val="22"/>
          <w:szCs w:val="22"/>
        </w:rPr>
        <w:tab/>
        <w:t xml:space="preserve"> delitti, consumati o tentati, di cui agli </w:t>
      </w:r>
      <w:hyperlink r:id="rId34" w:anchor="317" w:history="1">
        <w:r w:rsidRPr="00AF1171">
          <w:rPr>
            <w:rStyle w:val="Collegamentoipertestuale"/>
            <w:sz w:val="22"/>
            <w:szCs w:val="22"/>
          </w:rPr>
          <w:t>articoli 317, 318, 319, 319-ter, 319-quater, 320, 321, 322, 322-bis</w:t>
        </w:r>
      </w:hyperlink>
      <w:r w:rsidRPr="00AF1171">
        <w:rPr>
          <w:sz w:val="22"/>
          <w:szCs w:val="22"/>
        </w:rPr>
        <w:t xml:space="preserve">, </w:t>
      </w:r>
      <w:hyperlink r:id="rId35" w:anchor="346-bis" w:history="1">
        <w:r w:rsidRPr="00AF1171">
          <w:rPr>
            <w:rStyle w:val="Collegamentoipertestuale"/>
            <w:sz w:val="22"/>
            <w:szCs w:val="22"/>
          </w:rPr>
          <w:t>346-bis</w:t>
        </w:r>
      </w:hyperlink>
      <w:r w:rsidRPr="00AF1171">
        <w:rPr>
          <w:sz w:val="22"/>
          <w:szCs w:val="22"/>
        </w:rPr>
        <w:t xml:space="preserve">, </w:t>
      </w:r>
      <w:hyperlink r:id="rId36" w:anchor="353" w:history="1">
        <w:r w:rsidRPr="00AF1171">
          <w:rPr>
            <w:rStyle w:val="Collegamentoipertestuale"/>
            <w:sz w:val="22"/>
            <w:szCs w:val="22"/>
          </w:rPr>
          <w:t>353, 353-bis, 354, 355 e 356 del codice penale</w:t>
        </w:r>
      </w:hyperlink>
      <w:r w:rsidRPr="00AF1171">
        <w:rPr>
          <w:sz w:val="22"/>
          <w:szCs w:val="22"/>
        </w:rPr>
        <w:t xml:space="preserve"> nonché all’</w:t>
      </w:r>
      <w:hyperlink r:id="rId37" w:anchor="2635" w:history="1">
        <w:r w:rsidRPr="00AF1171">
          <w:rPr>
            <w:rStyle w:val="Collegamentoipertestuale"/>
            <w:sz w:val="22"/>
            <w:szCs w:val="22"/>
          </w:rPr>
          <w:t>articolo 2635 del codice civile</w:t>
        </w:r>
      </w:hyperlink>
      <w:r w:rsidRPr="00AF1171">
        <w:rPr>
          <w:sz w:val="22"/>
          <w:szCs w:val="22"/>
        </w:rPr>
        <w:t>;</w:t>
      </w:r>
    </w:p>
    <w:p w14:paraId="47DC721D" w14:textId="77777777" w:rsidR="009C0D56" w:rsidRPr="00AF1171" w:rsidRDefault="009C0D56" w:rsidP="00D520C3">
      <w:pPr>
        <w:ind w:left="709" w:hanging="425"/>
        <w:jc w:val="both"/>
        <w:rPr>
          <w:sz w:val="22"/>
          <w:szCs w:val="22"/>
        </w:rPr>
      </w:pPr>
      <w:r w:rsidRPr="00AF1171">
        <w:rPr>
          <w:sz w:val="22"/>
          <w:szCs w:val="22"/>
        </w:rPr>
        <w:t xml:space="preserve">c) </w:t>
      </w:r>
      <w:r w:rsidRPr="00AF1171">
        <w:rPr>
          <w:sz w:val="22"/>
          <w:szCs w:val="22"/>
        </w:rPr>
        <w:tab/>
        <w:t>frode ai sensi dell'articolo 1 della convenzione relativa alla tutela degli interessi finanziari delle Comunità europee;</w:t>
      </w:r>
    </w:p>
    <w:p w14:paraId="6F12A3DD" w14:textId="77777777" w:rsidR="009C0D56" w:rsidRPr="00AF1171" w:rsidRDefault="009C0D56" w:rsidP="00D520C3">
      <w:pPr>
        <w:ind w:left="709" w:hanging="425"/>
        <w:jc w:val="both"/>
        <w:rPr>
          <w:sz w:val="22"/>
          <w:szCs w:val="22"/>
        </w:rPr>
      </w:pPr>
      <w:r w:rsidRPr="00AF1171">
        <w:rPr>
          <w:sz w:val="22"/>
          <w:szCs w:val="22"/>
        </w:rPr>
        <w:t xml:space="preserve">d) </w:t>
      </w:r>
      <w:r w:rsidRPr="00AF1171">
        <w:rPr>
          <w:sz w:val="22"/>
          <w:szCs w:val="22"/>
        </w:rPr>
        <w:tab/>
        <w:t>delitti, consumati o tentati, commessi con finalità di terrorismo, anche internazionale, e di eversione dell'ordine costituzionale reati terroristici o reati connessi alle attività terroristiche;</w:t>
      </w:r>
    </w:p>
    <w:p w14:paraId="3925539D" w14:textId="77777777" w:rsidR="009C0D56" w:rsidRPr="00AF1171" w:rsidRDefault="009C0D56" w:rsidP="00D520C3">
      <w:pPr>
        <w:ind w:left="709" w:hanging="425"/>
        <w:jc w:val="both"/>
        <w:rPr>
          <w:sz w:val="22"/>
          <w:szCs w:val="22"/>
        </w:rPr>
      </w:pPr>
      <w:r w:rsidRPr="00AF1171">
        <w:rPr>
          <w:sz w:val="22"/>
          <w:szCs w:val="22"/>
        </w:rPr>
        <w:t xml:space="preserve">e) </w:t>
      </w:r>
      <w:r w:rsidRPr="00AF1171">
        <w:rPr>
          <w:sz w:val="22"/>
          <w:szCs w:val="22"/>
        </w:rPr>
        <w:tab/>
        <w:t xml:space="preserve">delitti di cui agli </w:t>
      </w:r>
      <w:hyperlink r:id="rId38" w:anchor="648-bis" w:history="1">
        <w:r w:rsidRPr="00AF1171">
          <w:rPr>
            <w:rStyle w:val="Collegamentoipertestuale"/>
            <w:sz w:val="22"/>
            <w:szCs w:val="22"/>
          </w:rPr>
          <w:t>articoli 648-bis, 648-ter e 648-ter.1 del codice penale</w:t>
        </w:r>
      </w:hyperlink>
      <w:r w:rsidRPr="00AF1171">
        <w:rPr>
          <w:sz w:val="22"/>
          <w:szCs w:val="22"/>
        </w:rPr>
        <w:t>, riciclaggio di proventi di attività criminose o finanziamento del terrorismo, quali definiti all'</w:t>
      </w:r>
      <w:hyperlink r:id="rId39" w:anchor="y_2007_0109" w:history="1">
        <w:r w:rsidRPr="00AF1171">
          <w:rPr>
            <w:rStyle w:val="Collegamentoipertestuale"/>
            <w:sz w:val="22"/>
            <w:szCs w:val="22"/>
          </w:rPr>
          <w:t>articolo 1 del decreto legislativo 22 giugno 2007, n. 109</w:t>
        </w:r>
      </w:hyperlink>
      <w:r w:rsidRPr="00AF1171">
        <w:rPr>
          <w:sz w:val="22"/>
          <w:szCs w:val="22"/>
        </w:rPr>
        <w:t xml:space="preserve"> e successive modificazioni;</w:t>
      </w:r>
    </w:p>
    <w:p w14:paraId="68059176" w14:textId="77777777" w:rsidR="009C0D56" w:rsidRPr="00AF1171" w:rsidRDefault="009C0D56" w:rsidP="00D520C3">
      <w:pPr>
        <w:ind w:left="709" w:hanging="425"/>
        <w:jc w:val="both"/>
        <w:rPr>
          <w:sz w:val="22"/>
          <w:szCs w:val="22"/>
        </w:rPr>
      </w:pPr>
      <w:r w:rsidRPr="00AF1171">
        <w:rPr>
          <w:sz w:val="22"/>
          <w:szCs w:val="22"/>
        </w:rPr>
        <w:lastRenderedPageBreak/>
        <w:t xml:space="preserve">f) </w:t>
      </w:r>
      <w:r w:rsidRPr="00AF1171">
        <w:rPr>
          <w:sz w:val="22"/>
          <w:szCs w:val="22"/>
        </w:rPr>
        <w:tab/>
        <w:t>sfruttamento del lavoro minorile e altre forme di tratta di esseri umani definite con il decreto legislativo 4 marzo 2014, n. 24;</w:t>
      </w:r>
    </w:p>
    <w:p w14:paraId="38AA5D7E" w14:textId="77777777" w:rsidR="009C0D56" w:rsidRPr="00AF1171" w:rsidRDefault="009C0D56" w:rsidP="00D520C3">
      <w:pPr>
        <w:ind w:left="709" w:hanging="425"/>
        <w:jc w:val="both"/>
        <w:rPr>
          <w:sz w:val="22"/>
          <w:szCs w:val="22"/>
        </w:rPr>
      </w:pPr>
      <w:r w:rsidRPr="00AF1171">
        <w:rPr>
          <w:sz w:val="22"/>
          <w:szCs w:val="22"/>
        </w:rPr>
        <w:t>g) ogni altro delitto da cui derivi, quale pena accessoria, l'incapacità di contrattare con la pubblica amministrazione;</w:t>
      </w:r>
    </w:p>
    <w:p w14:paraId="7AD18DC0" w14:textId="77777777" w:rsidR="009C0D56" w:rsidRPr="00AF1171" w:rsidRDefault="009C0D56" w:rsidP="00D520C3">
      <w:pPr>
        <w:widowControl w:val="0"/>
        <w:tabs>
          <w:tab w:val="left" w:leader="dot" w:pos="8824"/>
        </w:tabs>
        <w:jc w:val="both"/>
        <w:rPr>
          <w:sz w:val="22"/>
          <w:szCs w:val="22"/>
        </w:rPr>
      </w:pPr>
      <w:r w:rsidRPr="00AF1171">
        <w:rPr>
          <w:sz w:val="22"/>
          <w:szCs w:val="22"/>
        </w:rPr>
        <w:t xml:space="preserve">            Data _____________________________</w:t>
      </w:r>
    </w:p>
    <w:p w14:paraId="5437FCEE" w14:textId="77777777" w:rsidR="009C0D56" w:rsidRPr="00AF1171" w:rsidRDefault="009C0D56" w:rsidP="00D520C3">
      <w:pPr>
        <w:widowControl w:val="0"/>
        <w:tabs>
          <w:tab w:val="left" w:leader="dot" w:pos="8824"/>
        </w:tabs>
        <w:jc w:val="both"/>
        <w:rPr>
          <w:sz w:val="22"/>
          <w:szCs w:val="22"/>
        </w:rPr>
      </w:pPr>
    </w:p>
    <w:p w14:paraId="02EF0BCF" w14:textId="77777777" w:rsidR="009C0D56" w:rsidRPr="00AF1171" w:rsidRDefault="009C0D56" w:rsidP="00D520C3">
      <w:pPr>
        <w:tabs>
          <w:tab w:val="left" w:pos="284"/>
          <w:tab w:val="left" w:pos="3740"/>
        </w:tabs>
        <w:ind w:left="284" w:hanging="284"/>
        <w:jc w:val="center"/>
        <w:rPr>
          <w:b/>
          <w:sz w:val="22"/>
          <w:szCs w:val="22"/>
        </w:rPr>
      </w:pPr>
      <w:r w:rsidRPr="00AF1171">
        <w:rPr>
          <w:b/>
          <w:sz w:val="22"/>
          <w:szCs w:val="22"/>
        </w:rPr>
        <w:t>DICHIARANTI</w:t>
      </w:r>
    </w:p>
    <w:p w14:paraId="27A4B368" w14:textId="77777777" w:rsidR="009C0D56" w:rsidRPr="00AF1171" w:rsidRDefault="009C0D56" w:rsidP="00D520C3">
      <w:pPr>
        <w:rPr>
          <w:sz w:val="22"/>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709"/>
        <w:gridCol w:w="3611"/>
        <w:gridCol w:w="2700"/>
        <w:gridCol w:w="2686"/>
      </w:tblGrid>
      <w:tr w:rsidR="009C0D56" w:rsidRPr="00AF1171" w14:paraId="105B9E83" w14:textId="77777777" w:rsidTr="00535F38">
        <w:trPr>
          <w:trHeight w:val="396"/>
        </w:trPr>
        <w:tc>
          <w:tcPr>
            <w:tcW w:w="709" w:type="dxa"/>
            <w:shd w:val="clear" w:color="auto" w:fill="E6E6E6"/>
            <w:vAlign w:val="center"/>
          </w:tcPr>
          <w:p w14:paraId="748360E4" w14:textId="77777777" w:rsidR="009C0D56" w:rsidRPr="00AF1171" w:rsidRDefault="009C0D56">
            <w:pPr>
              <w:jc w:val="center"/>
              <w:rPr>
                <w:sz w:val="22"/>
                <w:szCs w:val="22"/>
              </w:rPr>
            </w:pPr>
            <w:proofErr w:type="spellStart"/>
            <w:r w:rsidRPr="00AF1171">
              <w:rPr>
                <w:sz w:val="22"/>
                <w:szCs w:val="22"/>
              </w:rPr>
              <w:t>Num</w:t>
            </w:r>
            <w:proofErr w:type="spellEnd"/>
            <w:r w:rsidRPr="00AF1171">
              <w:rPr>
                <w:sz w:val="22"/>
                <w:szCs w:val="22"/>
              </w:rPr>
              <w:t>.</w:t>
            </w:r>
          </w:p>
        </w:tc>
        <w:tc>
          <w:tcPr>
            <w:tcW w:w="3611" w:type="dxa"/>
            <w:shd w:val="clear" w:color="auto" w:fill="E6E6E6"/>
            <w:vAlign w:val="center"/>
          </w:tcPr>
          <w:p w14:paraId="6F28FFF0" w14:textId="77777777" w:rsidR="009C0D56" w:rsidRPr="00AF1171" w:rsidRDefault="009C0D56">
            <w:pPr>
              <w:jc w:val="center"/>
              <w:rPr>
                <w:sz w:val="22"/>
                <w:szCs w:val="22"/>
              </w:rPr>
            </w:pPr>
            <w:r w:rsidRPr="00AF1171">
              <w:rPr>
                <w:sz w:val="22"/>
                <w:szCs w:val="22"/>
                <w:lang w:val="en-US"/>
              </w:rPr>
              <w:t>GENERALITA’</w:t>
            </w:r>
          </w:p>
        </w:tc>
        <w:tc>
          <w:tcPr>
            <w:tcW w:w="2700" w:type="dxa"/>
            <w:shd w:val="clear" w:color="auto" w:fill="E6E6E6"/>
            <w:vAlign w:val="center"/>
          </w:tcPr>
          <w:p w14:paraId="12EF96CC" w14:textId="77777777" w:rsidR="009C0D56" w:rsidRPr="00AF1171" w:rsidRDefault="009C0D56">
            <w:pPr>
              <w:jc w:val="center"/>
              <w:rPr>
                <w:sz w:val="22"/>
                <w:szCs w:val="22"/>
              </w:rPr>
            </w:pPr>
            <w:r w:rsidRPr="00AF1171">
              <w:rPr>
                <w:sz w:val="22"/>
                <w:szCs w:val="22"/>
                <w:lang w:val="en-US"/>
              </w:rPr>
              <w:t>RESIDENZA</w:t>
            </w:r>
          </w:p>
        </w:tc>
        <w:tc>
          <w:tcPr>
            <w:tcW w:w="2686" w:type="dxa"/>
            <w:shd w:val="clear" w:color="auto" w:fill="E6E6E6"/>
            <w:vAlign w:val="center"/>
          </w:tcPr>
          <w:p w14:paraId="0C78C649" w14:textId="77777777" w:rsidR="009C0D56" w:rsidRPr="00AF1171" w:rsidRDefault="009C0D56">
            <w:pPr>
              <w:jc w:val="center"/>
              <w:rPr>
                <w:sz w:val="22"/>
                <w:szCs w:val="22"/>
              </w:rPr>
            </w:pPr>
            <w:r w:rsidRPr="00AF1171">
              <w:rPr>
                <w:sz w:val="22"/>
                <w:szCs w:val="22"/>
                <w:lang w:val="en-US"/>
              </w:rPr>
              <w:t>FIRMA</w:t>
            </w:r>
          </w:p>
        </w:tc>
      </w:tr>
      <w:tr w:rsidR="009C0D56" w:rsidRPr="00AF1171" w14:paraId="76610774" w14:textId="77777777" w:rsidTr="00535F38">
        <w:trPr>
          <w:trHeight w:val="397"/>
        </w:trPr>
        <w:tc>
          <w:tcPr>
            <w:tcW w:w="709" w:type="dxa"/>
            <w:vAlign w:val="center"/>
          </w:tcPr>
          <w:p w14:paraId="25DCBFB7" w14:textId="77777777" w:rsidR="009C0D56" w:rsidRPr="00AF1171" w:rsidRDefault="009C0D56">
            <w:pPr>
              <w:jc w:val="center"/>
              <w:rPr>
                <w:sz w:val="22"/>
                <w:szCs w:val="22"/>
              </w:rPr>
            </w:pPr>
          </w:p>
        </w:tc>
        <w:tc>
          <w:tcPr>
            <w:tcW w:w="3611" w:type="dxa"/>
            <w:vAlign w:val="center"/>
          </w:tcPr>
          <w:p w14:paraId="20B384D5" w14:textId="77777777" w:rsidR="009C0D56" w:rsidRPr="00AF1171" w:rsidRDefault="009C0D56">
            <w:pPr>
              <w:jc w:val="center"/>
              <w:rPr>
                <w:sz w:val="22"/>
                <w:szCs w:val="22"/>
              </w:rPr>
            </w:pPr>
          </w:p>
        </w:tc>
        <w:tc>
          <w:tcPr>
            <w:tcW w:w="2700" w:type="dxa"/>
            <w:vAlign w:val="center"/>
          </w:tcPr>
          <w:p w14:paraId="21FB9F72" w14:textId="77777777" w:rsidR="009C0D56" w:rsidRPr="00AF1171" w:rsidRDefault="009C0D56">
            <w:pPr>
              <w:jc w:val="center"/>
              <w:rPr>
                <w:sz w:val="22"/>
                <w:szCs w:val="22"/>
              </w:rPr>
            </w:pPr>
          </w:p>
        </w:tc>
        <w:tc>
          <w:tcPr>
            <w:tcW w:w="2686" w:type="dxa"/>
            <w:vAlign w:val="center"/>
          </w:tcPr>
          <w:p w14:paraId="4D209781" w14:textId="77777777" w:rsidR="009C0D56" w:rsidRPr="00AF1171" w:rsidRDefault="009C0D56">
            <w:pPr>
              <w:jc w:val="center"/>
              <w:rPr>
                <w:sz w:val="22"/>
                <w:szCs w:val="22"/>
              </w:rPr>
            </w:pPr>
          </w:p>
        </w:tc>
      </w:tr>
      <w:tr w:rsidR="009C0D56" w:rsidRPr="00AF1171" w14:paraId="08AE4975" w14:textId="77777777" w:rsidTr="00535F38">
        <w:trPr>
          <w:trHeight w:val="397"/>
        </w:trPr>
        <w:tc>
          <w:tcPr>
            <w:tcW w:w="709" w:type="dxa"/>
            <w:vAlign w:val="center"/>
          </w:tcPr>
          <w:p w14:paraId="0367D3F2" w14:textId="77777777" w:rsidR="009C0D56" w:rsidRPr="00AF1171" w:rsidRDefault="009C0D56">
            <w:pPr>
              <w:jc w:val="center"/>
              <w:rPr>
                <w:sz w:val="22"/>
                <w:szCs w:val="22"/>
              </w:rPr>
            </w:pPr>
          </w:p>
        </w:tc>
        <w:tc>
          <w:tcPr>
            <w:tcW w:w="3611" w:type="dxa"/>
            <w:vAlign w:val="center"/>
          </w:tcPr>
          <w:p w14:paraId="413AA67B" w14:textId="77777777" w:rsidR="009C0D56" w:rsidRPr="00AF1171" w:rsidRDefault="009C0D56">
            <w:pPr>
              <w:jc w:val="center"/>
              <w:rPr>
                <w:sz w:val="22"/>
                <w:szCs w:val="22"/>
              </w:rPr>
            </w:pPr>
          </w:p>
        </w:tc>
        <w:tc>
          <w:tcPr>
            <w:tcW w:w="2700" w:type="dxa"/>
            <w:vAlign w:val="center"/>
          </w:tcPr>
          <w:p w14:paraId="0211A609" w14:textId="77777777" w:rsidR="009C0D56" w:rsidRPr="00AF1171" w:rsidRDefault="009C0D56">
            <w:pPr>
              <w:jc w:val="center"/>
              <w:rPr>
                <w:sz w:val="22"/>
                <w:szCs w:val="22"/>
              </w:rPr>
            </w:pPr>
          </w:p>
        </w:tc>
        <w:tc>
          <w:tcPr>
            <w:tcW w:w="2686" w:type="dxa"/>
            <w:vAlign w:val="center"/>
          </w:tcPr>
          <w:p w14:paraId="7A1B6994" w14:textId="77777777" w:rsidR="009C0D56" w:rsidRPr="00AF1171" w:rsidRDefault="009C0D56">
            <w:pPr>
              <w:jc w:val="center"/>
              <w:rPr>
                <w:sz w:val="22"/>
                <w:szCs w:val="22"/>
              </w:rPr>
            </w:pPr>
          </w:p>
        </w:tc>
      </w:tr>
      <w:tr w:rsidR="009C0D56" w:rsidRPr="00AF1171" w14:paraId="5704D121" w14:textId="77777777" w:rsidTr="00535F38">
        <w:trPr>
          <w:trHeight w:val="397"/>
        </w:trPr>
        <w:tc>
          <w:tcPr>
            <w:tcW w:w="709" w:type="dxa"/>
            <w:vAlign w:val="center"/>
          </w:tcPr>
          <w:p w14:paraId="2144CD45" w14:textId="77777777" w:rsidR="009C0D56" w:rsidRPr="00AF1171" w:rsidRDefault="009C0D56">
            <w:pPr>
              <w:jc w:val="center"/>
              <w:rPr>
                <w:sz w:val="22"/>
                <w:szCs w:val="22"/>
              </w:rPr>
            </w:pPr>
          </w:p>
        </w:tc>
        <w:tc>
          <w:tcPr>
            <w:tcW w:w="3611" w:type="dxa"/>
            <w:vAlign w:val="center"/>
          </w:tcPr>
          <w:p w14:paraId="678399A5" w14:textId="77777777" w:rsidR="009C0D56" w:rsidRPr="00AF1171" w:rsidRDefault="009C0D56">
            <w:pPr>
              <w:jc w:val="center"/>
              <w:rPr>
                <w:sz w:val="22"/>
                <w:szCs w:val="22"/>
              </w:rPr>
            </w:pPr>
          </w:p>
        </w:tc>
        <w:tc>
          <w:tcPr>
            <w:tcW w:w="2700" w:type="dxa"/>
            <w:vAlign w:val="center"/>
          </w:tcPr>
          <w:p w14:paraId="3EAA3704" w14:textId="77777777" w:rsidR="009C0D56" w:rsidRPr="00AF1171" w:rsidRDefault="009C0D56">
            <w:pPr>
              <w:jc w:val="center"/>
              <w:rPr>
                <w:sz w:val="22"/>
                <w:szCs w:val="22"/>
              </w:rPr>
            </w:pPr>
          </w:p>
        </w:tc>
        <w:tc>
          <w:tcPr>
            <w:tcW w:w="2686" w:type="dxa"/>
            <w:vAlign w:val="center"/>
          </w:tcPr>
          <w:p w14:paraId="230D79C2" w14:textId="77777777" w:rsidR="009C0D56" w:rsidRPr="00AF1171" w:rsidRDefault="009C0D56">
            <w:pPr>
              <w:jc w:val="center"/>
              <w:rPr>
                <w:sz w:val="22"/>
                <w:szCs w:val="22"/>
              </w:rPr>
            </w:pPr>
          </w:p>
        </w:tc>
      </w:tr>
      <w:tr w:rsidR="009C0D56" w:rsidRPr="00AF1171" w14:paraId="1063FF18" w14:textId="77777777" w:rsidTr="00535F38">
        <w:trPr>
          <w:trHeight w:val="397"/>
        </w:trPr>
        <w:tc>
          <w:tcPr>
            <w:tcW w:w="709" w:type="dxa"/>
            <w:vAlign w:val="center"/>
          </w:tcPr>
          <w:p w14:paraId="6ED7CE08" w14:textId="77777777" w:rsidR="009C0D56" w:rsidRPr="00AF1171" w:rsidRDefault="009C0D56">
            <w:pPr>
              <w:jc w:val="center"/>
              <w:rPr>
                <w:sz w:val="22"/>
                <w:szCs w:val="22"/>
              </w:rPr>
            </w:pPr>
          </w:p>
        </w:tc>
        <w:tc>
          <w:tcPr>
            <w:tcW w:w="3611" w:type="dxa"/>
            <w:vAlign w:val="center"/>
          </w:tcPr>
          <w:p w14:paraId="6807EA16" w14:textId="77777777" w:rsidR="009C0D56" w:rsidRPr="00AF1171" w:rsidRDefault="009C0D56">
            <w:pPr>
              <w:jc w:val="center"/>
              <w:rPr>
                <w:sz w:val="22"/>
                <w:szCs w:val="22"/>
              </w:rPr>
            </w:pPr>
          </w:p>
        </w:tc>
        <w:tc>
          <w:tcPr>
            <w:tcW w:w="2700" w:type="dxa"/>
            <w:vAlign w:val="center"/>
          </w:tcPr>
          <w:p w14:paraId="12AC3E76" w14:textId="77777777" w:rsidR="009C0D56" w:rsidRPr="00AF1171" w:rsidRDefault="009C0D56">
            <w:pPr>
              <w:jc w:val="center"/>
              <w:rPr>
                <w:sz w:val="22"/>
                <w:szCs w:val="22"/>
              </w:rPr>
            </w:pPr>
          </w:p>
        </w:tc>
        <w:tc>
          <w:tcPr>
            <w:tcW w:w="2686" w:type="dxa"/>
            <w:vAlign w:val="center"/>
          </w:tcPr>
          <w:p w14:paraId="74E500FE" w14:textId="77777777" w:rsidR="009C0D56" w:rsidRPr="00AF1171" w:rsidRDefault="009C0D56">
            <w:pPr>
              <w:jc w:val="center"/>
              <w:rPr>
                <w:sz w:val="22"/>
                <w:szCs w:val="22"/>
              </w:rPr>
            </w:pPr>
          </w:p>
        </w:tc>
      </w:tr>
    </w:tbl>
    <w:p w14:paraId="673E0812" w14:textId="77777777" w:rsidR="009C0D56" w:rsidRPr="00AF1171" w:rsidRDefault="009C0D56" w:rsidP="00FA25D4">
      <w:pPr>
        <w:jc w:val="both"/>
        <w:rPr>
          <w:i/>
          <w:sz w:val="22"/>
          <w:szCs w:val="22"/>
        </w:rPr>
      </w:pPr>
      <w:r w:rsidRPr="00AF1171">
        <w:rPr>
          <w:i/>
          <w:sz w:val="22"/>
          <w:szCs w:val="22"/>
        </w:rPr>
        <w:t>N.B. La dichiarazione deve essere corredata da fotocopia, non autenticata, del documento di identità dei sottoscrittori, in corso di validità.</w:t>
      </w:r>
    </w:p>
    <w:sectPr w:rsidR="009C0D56" w:rsidRPr="00AF1171" w:rsidSect="00010DF2">
      <w:headerReference w:type="default" r:id="rId40"/>
      <w:pgSz w:w="11906" w:h="16838"/>
      <w:pgMar w:top="540" w:right="1134" w:bottom="719" w:left="1134" w:header="720" w:footer="720"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4514B" w14:textId="77777777" w:rsidR="00D643E2" w:rsidRDefault="00D643E2" w:rsidP="006E0735">
      <w:r>
        <w:separator/>
      </w:r>
    </w:p>
  </w:endnote>
  <w:endnote w:type="continuationSeparator" w:id="0">
    <w:p w14:paraId="334F0540" w14:textId="77777777" w:rsidR="00D643E2" w:rsidRDefault="00D643E2" w:rsidP="006E0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E768F" w14:textId="77777777" w:rsidR="00D643E2" w:rsidRDefault="00D643E2" w:rsidP="006E0735">
      <w:r>
        <w:separator/>
      </w:r>
    </w:p>
  </w:footnote>
  <w:footnote w:type="continuationSeparator" w:id="0">
    <w:p w14:paraId="1B8CA00B" w14:textId="77777777" w:rsidR="00D643E2" w:rsidRDefault="00D643E2" w:rsidP="006E0735">
      <w:r>
        <w:continuationSeparator/>
      </w:r>
    </w:p>
  </w:footnote>
  <w:footnote w:id="1">
    <w:p w14:paraId="0C4090AB" w14:textId="77777777" w:rsidR="009C0D56" w:rsidRDefault="009C0D56" w:rsidP="00D520C3">
      <w:pPr>
        <w:tabs>
          <w:tab w:val="left" w:pos="0"/>
          <w:tab w:val="left" w:pos="284"/>
          <w:tab w:val="left" w:pos="8496"/>
        </w:tabs>
        <w:ind w:left="426" w:hanging="81"/>
        <w:jc w:val="both"/>
        <w:rPr>
          <w:rFonts w:ascii="Arial" w:hAnsi="Arial" w:cs="Arial"/>
          <w:sz w:val="14"/>
          <w:szCs w:val="14"/>
        </w:rPr>
      </w:pPr>
      <w:r>
        <w:rPr>
          <w:rStyle w:val="Rimandonotaapidipagina"/>
          <w:rFonts w:ascii="Arial" w:hAnsi="Arial" w:cs="Arial"/>
          <w:sz w:val="14"/>
          <w:szCs w:val="14"/>
        </w:rPr>
        <w:footnoteRef/>
      </w:r>
      <w:r>
        <w:rPr>
          <w:rFonts w:ascii="Arial" w:hAnsi="Arial" w:cs="Arial"/>
          <w:sz w:val="14"/>
          <w:szCs w:val="14"/>
        </w:rPr>
        <w:t xml:space="preserve">  In caso di svolgimento di attività lavorativa o professionale da parte dell’ex-dipendente pubblico senza aver rispettato le disposizioni contenute nell’art 53, comma 16-ter del D.Lgs. n. 165/2001 s.m.i, comporta il divieto per il soggetto privato che ha conferito l’incarico o il lavoro, di contrarre con la pubblica amministrazione per i successivi tre anni con obbligo di restituzione dei compensi eventualmente percepiti e accertati ad essi riferiti.</w:t>
      </w:r>
    </w:p>
    <w:p w14:paraId="23FAAD31" w14:textId="77777777" w:rsidR="009C0D56" w:rsidRDefault="009C0D56" w:rsidP="00D520C3">
      <w:pPr>
        <w:tabs>
          <w:tab w:val="left" w:pos="0"/>
          <w:tab w:val="left" w:pos="720"/>
          <w:tab w:val="left" w:pos="8496"/>
        </w:tabs>
        <w:spacing w:line="240" w:lineRule="exact"/>
        <w:ind w:left="720" w:hanging="375"/>
        <w:jc w:val="both"/>
        <w:rPr>
          <w:rFonts w:ascii="Arial" w:hAnsi="Arial" w:cs="Arial"/>
          <w:b/>
          <w:bCs/>
          <w:i/>
          <w:iCs/>
          <w:sz w:val="14"/>
          <w:szCs w:val="14"/>
        </w:rPr>
      </w:pPr>
    </w:p>
    <w:p w14:paraId="62D2E5B3" w14:textId="77777777" w:rsidR="009C0D56" w:rsidRDefault="009C0D56" w:rsidP="00D520C3">
      <w:pPr>
        <w:tabs>
          <w:tab w:val="left" w:pos="0"/>
          <w:tab w:val="left" w:pos="720"/>
          <w:tab w:val="left" w:pos="8496"/>
        </w:tabs>
        <w:spacing w:line="240" w:lineRule="exact"/>
        <w:ind w:left="720" w:hanging="375"/>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FF41A" w14:textId="3779F02D" w:rsidR="0075766C" w:rsidRPr="0075766C" w:rsidRDefault="001C0B85" w:rsidP="0075766C">
    <w:pPr>
      <w:pStyle w:val="Rientrocorpodeltesto"/>
      <w:tabs>
        <w:tab w:val="left" w:pos="0"/>
        <w:tab w:val="left" w:pos="9540"/>
      </w:tabs>
      <w:ind w:left="0"/>
      <w:jc w:val="right"/>
      <w:rPr>
        <w:i/>
        <w:iCs/>
        <w:sz w:val="22"/>
        <w:szCs w:val="22"/>
      </w:rPr>
    </w:pPr>
    <w:r w:rsidRPr="0075766C">
      <w:rPr>
        <w:i/>
        <w:iCs/>
        <w:sz w:val="22"/>
        <w:szCs w:val="22"/>
      </w:rPr>
      <w:t xml:space="preserve">                                                                 Allegato </w:t>
    </w:r>
    <w:r w:rsidR="00EB24CF">
      <w:rPr>
        <w:i/>
        <w:iCs/>
        <w:sz w:val="22"/>
        <w:szCs w:val="22"/>
      </w:rPr>
      <w:t>1</w:t>
    </w:r>
    <w:r w:rsidRPr="0075766C">
      <w:rPr>
        <w:i/>
        <w:iCs/>
        <w:sz w:val="22"/>
        <w:szCs w:val="22"/>
      </w:rPr>
      <w:t xml:space="preserve">  </w:t>
    </w:r>
  </w:p>
  <w:p w14:paraId="227FAB13" w14:textId="77777777" w:rsidR="001C0B85" w:rsidRDefault="001C0B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2"/>
    <w:lvl w:ilvl="0">
      <w:start w:val="1"/>
      <w:numFmt w:val="lowerLetter"/>
      <w:lvlText w:val="%1)"/>
      <w:lvlJc w:val="left"/>
      <w:pPr>
        <w:tabs>
          <w:tab w:val="num" w:pos="1068"/>
        </w:tabs>
        <w:ind w:left="1068" w:hanging="360"/>
      </w:pPr>
      <w:rPr>
        <w:rFonts w:cs="Times New Roman" w:hint="default"/>
      </w:rPr>
    </w:lvl>
  </w:abstractNum>
  <w:abstractNum w:abstractNumId="1" w15:restartNumberingAfterBreak="0">
    <w:nsid w:val="00000002"/>
    <w:multiLevelType w:val="multilevel"/>
    <w:tmpl w:val="00000002"/>
    <w:name w:val="WW8Num4"/>
    <w:lvl w:ilvl="0">
      <w:start w:val="8"/>
      <w:numFmt w:val="low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sz w:val="20"/>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0000003"/>
    <w:multiLevelType w:val="singleLevel"/>
    <w:tmpl w:val="00000003"/>
    <w:name w:val="WW8Num5"/>
    <w:lvl w:ilvl="0">
      <w:start w:val="1"/>
      <w:numFmt w:val="lowerLetter"/>
      <w:lvlText w:val="%1)"/>
      <w:lvlJc w:val="left"/>
      <w:pPr>
        <w:tabs>
          <w:tab w:val="num" w:pos="720"/>
        </w:tabs>
        <w:ind w:left="720" w:hanging="360"/>
      </w:pPr>
      <w:rPr>
        <w:rFonts w:cs="Times New Roman" w:hint="default"/>
      </w:rPr>
    </w:lvl>
  </w:abstractNum>
  <w:abstractNum w:abstractNumId="3" w15:restartNumberingAfterBreak="0">
    <w:nsid w:val="02203CC4"/>
    <w:multiLevelType w:val="hybridMultilevel"/>
    <w:tmpl w:val="EA5686AE"/>
    <w:lvl w:ilvl="0" w:tplc="3F06331C">
      <w:start w:val="1"/>
      <w:numFmt w:val="bullet"/>
      <w:lvlText w:val="□"/>
      <w:lvlJc w:val="left"/>
      <w:pPr>
        <w:ind w:left="720" w:hanging="360"/>
      </w:pPr>
      <w:rPr>
        <w:rFonts w:ascii="Courier New" w:hAnsi="Courier New"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9B362C"/>
    <w:multiLevelType w:val="multilevel"/>
    <w:tmpl w:val="DF60E0CA"/>
    <w:lvl w:ilvl="0">
      <w:start w:val="1"/>
      <w:numFmt w:val="decimal"/>
      <w:lvlText w:val="%1)"/>
      <w:lvlJc w:val="left"/>
      <w:pPr>
        <w:tabs>
          <w:tab w:val="num" w:pos="720"/>
        </w:tabs>
        <w:ind w:left="717" w:hanging="357"/>
      </w:pPr>
      <w:rPr>
        <w:rFonts w:cs="Times New Roman"/>
        <w:b w:val="0"/>
        <w:i w:val="0"/>
        <w:sz w:val="20"/>
      </w:rPr>
    </w:lvl>
    <w:lvl w:ilvl="1">
      <w:start w:val="19"/>
      <w:numFmt w:val="lowerLetter"/>
      <w:lvlText w:val="%2)"/>
      <w:lvlJc w:val="left"/>
      <w:pPr>
        <w:tabs>
          <w:tab w:val="num" w:pos="814"/>
        </w:tabs>
        <w:ind w:left="814" w:hanging="454"/>
      </w:pPr>
      <w:rPr>
        <w:rFonts w:cs="Times New Roman"/>
        <w:b w:val="0"/>
        <w:i w:val="0"/>
      </w:rPr>
    </w:lvl>
    <w:lvl w:ilvl="2">
      <w:start w:val="1"/>
      <w:numFmt w:val="lowerRoman"/>
      <w:lvlText w:val="%3."/>
      <w:lvlJc w:val="right"/>
      <w:pPr>
        <w:tabs>
          <w:tab w:val="num" w:pos="1440"/>
        </w:tabs>
        <w:ind w:left="1440" w:hanging="180"/>
      </w:pPr>
      <w:rPr>
        <w:rFonts w:cs="Times New Roman"/>
      </w:rPr>
    </w:lvl>
    <w:lvl w:ilvl="3">
      <w:start w:val="1"/>
      <w:numFmt w:val="decimal"/>
      <w:lvlText w:val="%4."/>
      <w:lvlJc w:val="left"/>
      <w:pPr>
        <w:tabs>
          <w:tab w:val="num" w:pos="2160"/>
        </w:tabs>
        <w:ind w:left="2160" w:hanging="360"/>
      </w:pPr>
      <w:rPr>
        <w:rFonts w:cs="Times New Roman"/>
      </w:rPr>
    </w:lvl>
    <w:lvl w:ilvl="4">
      <w:start w:val="1"/>
      <w:numFmt w:val="lowerLetter"/>
      <w:lvlText w:val="%5."/>
      <w:lvlJc w:val="left"/>
      <w:pPr>
        <w:tabs>
          <w:tab w:val="num" w:pos="2880"/>
        </w:tabs>
        <w:ind w:left="2880" w:hanging="360"/>
      </w:pPr>
      <w:rPr>
        <w:rFonts w:cs="Times New Roman"/>
      </w:rPr>
    </w:lvl>
    <w:lvl w:ilvl="5">
      <w:start w:val="1"/>
      <w:numFmt w:val="lowerRoman"/>
      <w:lvlText w:val="%6."/>
      <w:lvlJc w:val="right"/>
      <w:pPr>
        <w:tabs>
          <w:tab w:val="num" w:pos="3600"/>
        </w:tabs>
        <w:ind w:left="3600" w:hanging="180"/>
      </w:pPr>
      <w:rPr>
        <w:rFonts w:cs="Times New Roman"/>
      </w:rPr>
    </w:lvl>
    <w:lvl w:ilvl="6">
      <w:start w:val="1"/>
      <w:numFmt w:val="decimal"/>
      <w:lvlText w:val="%7."/>
      <w:lvlJc w:val="left"/>
      <w:pPr>
        <w:tabs>
          <w:tab w:val="num" w:pos="4320"/>
        </w:tabs>
        <w:ind w:left="4320" w:hanging="360"/>
      </w:pPr>
      <w:rPr>
        <w:rFonts w:cs="Times New Roman"/>
      </w:rPr>
    </w:lvl>
    <w:lvl w:ilvl="7">
      <w:start w:val="1"/>
      <w:numFmt w:val="lowerLetter"/>
      <w:lvlText w:val="%8."/>
      <w:lvlJc w:val="left"/>
      <w:pPr>
        <w:tabs>
          <w:tab w:val="num" w:pos="5040"/>
        </w:tabs>
        <w:ind w:left="5040" w:hanging="360"/>
      </w:pPr>
      <w:rPr>
        <w:rFonts w:cs="Times New Roman"/>
      </w:rPr>
    </w:lvl>
    <w:lvl w:ilvl="8">
      <w:start w:val="1"/>
      <w:numFmt w:val="lowerRoman"/>
      <w:lvlText w:val="%9."/>
      <w:lvlJc w:val="right"/>
      <w:pPr>
        <w:tabs>
          <w:tab w:val="num" w:pos="5760"/>
        </w:tabs>
        <w:ind w:left="5760" w:hanging="180"/>
      </w:pPr>
      <w:rPr>
        <w:rFonts w:cs="Times New Roman"/>
      </w:rPr>
    </w:lvl>
  </w:abstractNum>
  <w:abstractNum w:abstractNumId="5" w15:restartNumberingAfterBreak="0">
    <w:nsid w:val="2F5E53B6"/>
    <w:multiLevelType w:val="hybridMultilevel"/>
    <w:tmpl w:val="EF9CC7D0"/>
    <w:lvl w:ilvl="0" w:tplc="F4D40A6A">
      <w:start w:val="21"/>
      <w:numFmt w:val="upp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6" w15:restartNumberingAfterBreak="0">
    <w:nsid w:val="44E2617F"/>
    <w:multiLevelType w:val="hybridMultilevel"/>
    <w:tmpl w:val="1862EF06"/>
    <w:lvl w:ilvl="0" w:tplc="568CAAC2">
      <w:start w:val="1"/>
      <w:numFmt w:val="bullet"/>
      <w:lvlText w:val="□"/>
      <w:lvlJc w:val="left"/>
      <w:pPr>
        <w:ind w:left="720" w:hanging="360"/>
      </w:pPr>
      <w:rPr>
        <w:rFonts w:ascii="Courier New" w:hAnsi="Courier New" w:hint="default"/>
        <w:sz w:val="32"/>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FD02703"/>
    <w:multiLevelType w:val="hybridMultilevel"/>
    <w:tmpl w:val="C25E3EEE"/>
    <w:lvl w:ilvl="0" w:tplc="0344BDF4">
      <w:start w:val="1"/>
      <w:numFmt w:val="upperLetter"/>
      <w:lvlText w:val="%1)"/>
      <w:lvlJc w:val="left"/>
      <w:pPr>
        <w:tabs>
          <w:tab w:val="num" w:pos="750"/>
        </w:tabs>
        <w:ind w:left="750" w:hanging="390"/>
      </w:pPr>
      <w:rPr>
        <w:rFonts w:eastAsia="Times New Roman" w:cs="Times New Roman"/>
        <w:b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8" w15:restartNumberingAfterBreak="0">
    <w:nsid w:val="534C4FBE"/>
    <w:multiLevelType w:val="hybridMultilevel"/>
    <w:tmpl w:val="0644E25E"/>
    <w:lvl w:ilvl="0" w:tplc="D33069FA">
      <w:start w:val="28"/>
      <w:numFmt w:val="upp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9" w15:restartNumberingAfterBreak="0">
    <w:nsid w:val="5F5D49C8"/>
    <w:multiLevelType w:val="multilevel"/>
    <w:tmpl w:val="C25E3EEE"/>
    <w:lvl w:ilvl="0">
      <w:start w:val="1"/>
      <w:numFmt w:val="upperLetter"/>
      <w:lvlText w:val="%1)"/>
      <w:lvlJc w:val="left"/>
      <w:pPr>
        <w:tabs>
          <w:tab w:val="num" w:pos="750"/>
        </w:tabs>
        <w:ind w:left="750" w:hanging="390"/>
      </w:pPr>
      <w:rPr>
        <w:rFonts w:eastAsia="Times New Roman" w:cs="Times New Roman"/>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6CF07E61"/>
    <w:multiLevelType w:val="multilevel"/>
    <w:tmpl w:val="EF9CC7D0"/>
    <w:lvl w:ilvl="0">
      <w:start w:val="21"/>
      <w:numFmt w:val="upperLetter"/>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num w:numId="1" w16cid:durableId="356850119">
    <w:abstractNumId w:val="0"/>
  </w:num>
  <w:num w:numId="2" w16cid:durableId="403070714">
    <w:abstractNumId w:val="1"/>
  </w:num>
  <w:num w:numId="3" w16cid:durableId="961766023">
    <w:abstractNumId w:val="2"/>
  </w:num>
  <w:num w:numId="4" w16cid:durableId="4870891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51179208">
    <w:abstractNumId w:val="4"/>
    <w:lvlOverride w:ilvl="0">
      <w:startOverride w:val="1"/>
    </w:lvlOverride>
    <w:lvlOverride w:ilvl="1">
      <w:startOverride w:val="1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41145524">
    <w:abstractNumId w:val="5"/>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03823322">
    <w:abstractNumId w:val="8"/>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56213383">
    <w:abstractNumId w:val="3"/>
  </w:num>
  <w:num w:numId="9" w16cid:durableId="547567995">
    <w:abstractNumId w:val="6"/>
  </w:num>
  <w:num w:numId="10" w16cid:durableId="374044076">
    <w:abstractNumId w:val="9"/>
  </w:num>
  <w:num w:numId="11" w16cid:durableId="1429543797">
    <w:abstractNumId w:val="7"/>
  </w:num>
  <w:num w:numId="12" w16cid:durableId="802042972">
    <w:abstractNumId w:val="10"/>
  </w:num>
  <w:num w:numId="13" w16cid:durableId="9665486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2"/>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2E83"/>
    <w:rsid w:val="00010DF2"/>
    <w:rsid w:val="00020625"/>
    <w:rsid w:val="00025A45"/>
    <w:rsid w:val="00074E1E"/>
    <w:rsid w:val="00080B22"/>
    <w:rsid w:val="000C31AE"/>
    <w:rsid w:val="000D1437"/>
    <w:rsid w:val="000D1CCE"/>
    <w:rsid w:val="00101ECB"/>
    <w:rsid w:val="00102CEB"/>
    <w:rsid w:val="00112E83"/>
    <w:rsid w:val="00165AF7"/>
    <w:rsid w:val="00174805"/>
    <w:rsid w:val="00183F97"/>
    <w:rsid w:val="001B3D87"/>
    <w:rsid w:val="001C0B85"/>
    <w:rsid w:val="001E0BF5"/>
    <w:rsid w:val="0025371A"/>
    <w:rsid w:val="00257FE4"/>
    <w:rsid w:val="00266FC0"/>
    <w:rsid w:val="002B033A"/>
    <w:rsid w:val="002B0D3C"/>
    <w:rsid w:val="0039438A"/>
    <w:rsid w:val="0039473C"/>
    <w:rsid w:val="003A0F85"/>
    <w:rsid w:val="003B1470"/>
    <w:rsid w:val="003E098D"/>
    <w:rsid w:val="004042F8"/>
    <w:rsid w:val="0042569C"/>
    <w:rsid w:val="004429FC"/>
    <w:rsid w:val="0046057E"/>
    <w:rsid w:val="0046144C"/>
    <w:rsid w:val="004810F8"/>
    <w:rsid w:val="004D7AC5"/>
    <w:rsid w:val="0053327F"/>
    <w:rsid w:val="00535F38"/>
    <w:rsid w:val="005823FB"/>
    <w:rsid w:val="005C6C83"/>
    <w:rsid w:val="005E2865"/>
    <w:rsid w:val="005E5B90"/>
    <w:rsid w:val="005F2D52"/>
    <w:rsid w:val="00601864"/>
    <w:rsid w:val="0061464F"/>
    <w:rsid w:val="00616361"/>
    <w:rsid w:val="006272C0"/>
    <w:rsid w:val="0065196E"/>
    <w:rsid w:val="006D4F9A"/>
    <w:rsid w:val="006E0735"/>
    <w:rsid w:val="00705882"/>
    <w:rsid w:val="0075766C"/>
    <w:rsid w:val="00765C1E"/>
    <w:rsid w:val="007743D0"/>
    <w:rsid w:val="007847AC"/>
    <w:rsid w:val="007E5A4B"/>
    <w:rsid w:val="007F55C5"/>
    <w:rsid w:val="008E0AD2"/>
    <w:rsid w:val="008E313D"/>
    <w:rsid w:val="0090467F"/>
    <w:rsid w:val="0091773A"/>
    <w:rsid w:val="00960CA8"/>
    <w:rsid w:val="00965C62"/>
    <w:rsid w:val="009820E4"/>
    <w:rsid w:val="009B36BE"/>
    <w:rsid w:val="009C0D56"/>
    <w:rsid w:val="009C0DFC"/>
    <w:rsid w:val="009D3F8A"/>
    <w:rsid w:val="009D7BD8"/>
    <w:rsid w:val="00A254D6"/>
    <w:rsid w:val="00A56487"/>
    <w:rsid w:val="00A74947"/>
    <w:rsid w:val="00A81284"/>
    <w:rsid w:val="00AC18ED"/>
    <w:rsid w:val="00AC4FC8"/>
    <w:rsid w:val="00AD2247"/>
    <w:rsid w:val="00AD25B4"/>
    <w:rsid w:val="00AF1171"/>
    <w:rsid w:val="00B31CD4"/>
    <w:rsid w:val="00B42FD3"/>
    <w:rsid w:val="00B468D0"/>
    <w:rsid w:val="00B60679"/>
    <w:rsid w:val="00B851EB"/>
    <w:rsid w:val="00BA71DE"/>
    <w:rsid w:val="00BB3401"/>
    <w:rsid w:val="00BE2209"/>
    <w:rsid w:val="00BE38C6"/>
    <w:rsid w:val="00C10E6C"/>
    <w:rsid w:val="00C131EA"/>
    <w:rsid w:val="00C404DC"/>
    <w:rsid w:val="00C42931"/>
    <w:rsid w:val="00C85532"/>
    <w:rsid w:val="00CA6D1D"/>
    <w:rsid w:val="00CF5C02"/>
    <w:rsid w:val="00D0209E"/>
    <w:rsid w:val="00D11DFC"/>
    <w:rsid w:val="00D46B21"/>
    <w:rsid w:val="00D520C3"/>
    <w:rsid w:val="00D53882"/>
    <w:rsid w:val="00D62C17"/>
    <w:rsid w:val="00D6378E"/>
    <w:rsid w:val="00D643E2"/>
    <w:rsid w:val="00D719C7"/>
    <w:rsid w:val="00DB7C95"/>
    <w:rsid w:val="00E05359"/>
    <w:rsid w:val="00E332EB"/>
    <w:rsid w:val="00E46D3F"/>
    <w:rsid w:val="00E73289"/>
    <w:rsid w:val="00E83125"/>
    <w:rsid w:val="00E9734D"/>
    <w:rsid w:val="00EB24CF"/>
    <w:rsid w:val="00EB53A5"/>
    <w:rsid w:val="00EB6C33"/>
    <w:rsid w:val="00EC741A"/>
    <w:rsid w:val="00ED53D3"/>
    <w:rsid w:val="00EE35F4"/>
    <w:rsid w:val="00EF3BA3"/>
    <w:rsid w:val="00EF3DC2"/>
    <w:rsid w:val="00F37424"/>
    <w:rsid w:val="00F554D4"/>
    <w:rsid w:val="00F80D63"/>
    <w:rsid w:val="00F82E85"/>
    <w:rsid w:val="00F91979"/>
    <w:rsid w:val="00F93BAC"/>
    <w:rsid w:val="00FA25D4"/>
    <w:rsid w:val="00FA47A7"/>
    <w:rsid w:val="00FA658D"/>
    <w:rsid w:val="00FB06B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D21CD7"/>
  <w15:docId w15:val="{095A6F86-0B77-45F8-8A0C-6DBD0BEF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E0735"/>
    <w:pPr>
      <w:suppressAutoHyphens/>
    </w:pPr>
    <w:rPr>
      <w:rFonts w:ascii="Times New Roman" w:eastAsia="Times New Roman" w:hAnsi="Times New Roman"/>
      <w:kern w:val="1"/>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dellanota">
    <w:name w:val="Carattere della nota"/>
    <w:uiPriority w:val="99"/>
    <w:rsid w:val="006E0735"/>
    <w:rPr>
      <w:vertAlign w:val="superscript"/>
    </w:rPr>
  </w:style>
  <w:style w:type="character" w:styleId="Collegamentoipertestuale">
    <w:name w:val="Hyperlink"/>
    <w:uiPriority w:val="99"/>
    <w:rsid w:val="006E0735"/>
    <w:rPr>
      <w:rFonts w:cs="Times New Roman"/>
      <w:color w:val="0000FF"/>
      <w:u w:val="single"/>
    </w:rPr>
  </w:style>
  <w:style w:type="paragraph" w:styleId="Corpotesto">
    <w:name w:val="Body Text"/>
    <w:basedOn w:val="Normale"/>
    <w:link w:val="CorpotestoCarattere"/>
    <w:uiPriority w:val="99"/>
    <w:rsid w:val="006E0735"/>
    <w:pPr>
      <w:jc w:val="both"/>
    </w:pPr>
    <w:rPr>
      <w:rFonts w:eastAsia="Calibri"/>
    </w:rPr>
  </w:style>
  <w:style w:type="character" w:customStyle="1" w:styleId="CorpotestoCarattere">
    <w:name w:val="Corpo testo Carattere"/>
    <w:link w:val="Corpotesto"/>
    <w:uiPriority w:val="99"/>
    <w:locked/>
    <w:rsid w:val="006E0735"/>
    <w:rPr>
      <w:rFonts w:ascii="Times New Roman" w:hAnsi="Times New Roman" w:cs="Times New Roman"/>
      <w:kern w:val="1"/>
      <w:sz w:val="24"/>
      <w:lang w:eastAsia="ar-SA" w:bidi="ar-SA"/>
    </w:rPr>
  </w:style>
  <w:style w:type="paragraph" w:styleId="Rientrocorpodeltesto">
    <w:name w:val="Body Text Indent"/>
    <w:basedOn w:val="Normale"/>
    <w:link w:val="RientrocorpodeltestoCarattere"/>
    <w:uiPriority w:val="99"/>
    <w:rsid w:val="006E0735"/>
    <w:pPr>
      <w:ind w:left="708"/>
      <w:jc w:val="both"/>
    </w:pPr>
    <w:rPr>
      <w:rFonts w:eastAsia="Calibri"/>
    </w:rPr>
  </w:style>
  <w:style w:type="character" w:customStyle="1" w:styleId="RientrocorpodeltestoCarattere">
    <w:name w:val="Rientro corpo del testo Carattere"/>
    <w:link w:val="Rientrocorpodeltesto"/>
    <w:uiPriority w:val="99"/>
    <w:locked/>
    <w:rsid w:val="006E0735"/>
    <w:rPr>
      <w:rFonts w:ascii="Times New Roman" w:hAnsi="Times New Roman" w:cs="Times New Roman"/>
      <w:kern w:val="1"/>
      <w:sz w:val="24"/>
      <w:lang w:eastAsia="ar-SA" w:bidi="ar-SA"/>
    </w:rPr>
  </w:style>
  <w:style w:type="paragraph" w:styleId="Testonotaapidipagina">
    <w:name w:val="footnote text"/>
    <w:basedOn w:val="Normale"/>
    <w:link w:val="TestonotaapidipaginaCarattere"/>
    <w:uiPriority w:val="99"/>
    <w:rsid w:val="006E0735"/>
    <w:rPr>
      <w:rFonts w:eastAsia="Calibri"/>
      <w:sz w:val="20"/>
      <w:szCs w:val="20"/>
    </w:rPr>
  </w:style>
  <w:style w:type="character" w:customStyle="1" w:styleId="TestonotaapidipaginaCarattere">
    <w:name w:val="Testo nota a piè di pagina Carattere"/>
    <w:link w:val="Testonotaapidipagina"/>
    <w:uiPriority w:val="99"/>
    <w:locked/>
    <w:rsid w:val="006E0735"/>
    <w:rPr>
      <w:rFonts w:ascii="Times New Roman" w:hAnsi="Times New Roman" w:cs="Times New Roman"/>
      <w:kern w:val="1"/>
      <w:sz w:val="20"/>
      <w:lang w:eastAsia="ar-SA" w:bidi="ar-SA"/>
    </w:rPr>
  </w:style>
  <w:style w:type="paragraph" w:customStyle="1" w:styleId="sche3">
    <w:name w:val="sche_3"/>
    <w:uiPriority w:val="99"/>
    <w:rsid w:val="00D520C3"/>
    <w:pPr>
      <w:autoSpaceDE w:val="0"/>
      <w:autoSpaceDN w:val="0"/>
      <w:jc w:val="both"/>
    </w:pPr>
    <w:rPr>
      <w:rFonts w:ascii="Times New Roman" w:eastAsia="Times New Roman" w:hAnsi="Times New Roman"/>
      <w:lang w:val="en-US"/>
    </w:rPr>
  </w:style>
  <w:style w:type="paragraph" w:customStyle="1" w:styleId="sche4">
    <w:name w:val="sche_4"/>
    <w:uiPriority w:val="99"/>
    <w:rsid w:val="00D520C3"/>
    <w:pPr>
      <w:autoSpaceDE w:val="0"/>
      <w:autoSpaceDN w:val="0"/>
      <w:jc w:val="both"/>
    </w:pPr>
    <w:rPr>
      <w:rFonts w:ascii="Times New Roman" w:eastAsia="Times New Roman" w:hAnsi="Times New Roman"/>
      <w:lang w:val="en-US"/>
    </w:rPr>
  </w:style>
  <w:style w:type="character" w:styleId="Rimandonotaapidipagina">
    <w:name w:val="footnote reference"/>
    <w:uiPriority w:val="99"/>
    <w:semiHidden/>
    <w:rsid w:val="00D520C3"/>
    <w:rPr>
      <w:rFonts w:cs="Times New Roman"/>
      <w:vertAlign w:val="superscript"/>
    </w:rPr>
  </w:style>
  <w:style w:type="character" w:styleId="Enfasigrassetto">
    <w:name w:val="Strong"/>
    <w:uiPriority w:val="99"/>
    <w:qFormat/>
    <w:locked/>
    <w:rsid w:val="00EF3DC2"/>
    <w:rPr>
      <w:rFonts w:cs="Times New Roman"/>
      <w:b/>
    </w:rPr>
  </w:style>
  <w:style w:type="table" w:styleId="Grigliatabella">
    <w:name w:val="Table Grid"/>
    <w:basedOn w:val="Tabellanormale"/>
    <w:locked/>
    <w:rsid w:val="00FA25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1C0B85"/>
    <w:pPr>
      <w:tabs>
        <w:tab w:val="center" w:pos="4819"/>
        <w:tab w:val="right" w:pos="9638"/>
      </w:tabs>
    </w:pPr>
  </w:style>
  <w:style w:type="character" w:customStyle="1" w:styleId="IntestazioneCarattere">
    <w:name w:val="Intestazione Carattere"/>
    <w:basedOn w:val="Carpredefinitoparagrafo"/>
    <w:link w:val="Intestazione"/>
    <w:uiPriority w:val="99"/>
    <w:rsid w:val="001C0B85"/>
    <w:rPr>
      <w:rFonts w:ascii="Times New Roman" w:eastAsia="Times New Roman" w:hAnsi="Times New Roman"/>
      <w:kern w:val="1"/>
      <w:sz w:val="24"/>
      <w:szCs w:val="24"/>
      <w:lang w:eastAsia="ar-SA"/>
    </w:rPr>
  </w:style>
  <w:style w:type="paragraph" w:styleId="Pidipagina">
    <w:name w:val="footer"/>
    <w:basedOn w:val="Normale"/>
    <w:link w:val="PidipaginaCarattere"/>
    <w:uiPriority w:val="99"/>
    <w:unhideWhenUsed/>
    <w:rsid w:val="001C0B85"/>
    <w:pPr>
      <w:tabs>
        <w:tab w:val="center" w:pos="4819"/>
        <w:tab w:val="right" w:pos="9638"/>
      </w:tabs>
    </w:pPr>
  </w:style>
  <w:style w:type="character" w:customStyle="1" w:styleId="PidipaginaCarattere">
    <w:name w:val="Piè di pagina Carattere"/>
    <w:basedOn w:val="Carpredefinitoparagrafo"/>
    <w:link w:val="Pidipagina"/>
    <w:uiPriority w:val="99"/>
    <w:rsid w:val="001C0B85"/>
    <w:rPr>
      <w:rFonts w:ascii="Times New Roman" w:eastAsia="Times New Roman" w:hAnsi="Times New Roman"/>
      <w:kern w:val="1"/>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349268">
      <w:bodyDiv w:val="1"/>
      <w:marLeft w:val="0"/>
      <w:marRight w:val="0"/>
      <w:marTop w:val="0"/>
      <w:marBottom w:val="0"/>
      <w:divBdr>
        <w:top w:val="none" w:sz="0" w:space="0" w:color="auto"/>
        <w:left w:val="none" w:sz="0" w:space="0" w:color="auto"/>
        <w:bottom w:val="none" w:sz="0" w:space="0" w:color="auto"/>
        <w:right w:val="none" w:sz="0" w:space="0" w:color="auto"/>
      </w:divBdr>
    </w:div>
    <w:div w:id="1077168651">
      <w:marLeft w:val="0"/>
      <w:marRight w:val="0"/>
      <w:marTop w:val="0"/>
      <w:marBottom w:val="0"/>
      <w:divBdr>
        <w:top w:val="none" w:sz="0" w:space="0" w:color="auto"/>
        <w:left w:val="none" w:sz="0" w:space="0" w:color="auto"/>
        <w:bottom w:val="none" w:sz="0" w:space="0" w:color="auto"/>
        <w:right w:val="none" w:sz="0" w:space="0" w:color="auto"/>
      </w:divBdr>
    </w:div>
    <w:div w:id="1631669897">
      <w:bodyDiv w:val="1"/>
      <w:marLeft w:val="0"/>
      <w:marRight w:val="0"/>
      <w:marTop w:val="0"/>
      <w:marBottom w:val="0"/>
      <w:divBdr>
        <w:top w:val="none" w:sz="0" w:space="0" w:color="auto"/>
        <w:left w:val="none" w:sz="0" w:space="0" w:color="auto"/>
        <w:bottom w:val="none" w:sz="0" w:space="0" w:color="auto"/>
        <w:right w:val="none" w:sz="0" w:space="0" w:color="auto"/>
      </w:divBdr>
    </w:div>
    <w:div w:id="1633092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osettiegatti.eu/info/norme/codicepenale.htm" TargetMode="External"/><Relationship Id="rId18" Type="http://schemas.openxmlformats.org/officeDocument/2006/relationships/hyperlink" Target="http://www.bosettiegatti.eu/info/norme/statali/2016_0050.htm" TargetMode="External"/><Relationship Id="rId26" Type="http://schemas.openxmlformats.org/officeDocument/2006/relationships/hyperlink" Target="http://www.bosettiegatti.eu/info/norme/1981_0689.htm" TargetMode="External"/><Relationship Id="rId39" Type="http://schemas.openxmlformats.org/officeDocument/2006/relationships/hyperlink" Target="http://www.bosettiegatti.eu/info/norme/statali/2016_0050.htm" TargetMode="External"/><Relationship Id="rId21" Type="http://schemas.openxmlformats.org/officeDocument/2006/relationships/hyperlink" Target="http://www.bosettiegatti.eu/info/norme/2001_0231.htm" TargetMode="External"/><Relationship Id="rId34" Type="http://schemas.openxmlformats.org/officeDocument/2006/relationships/hyperlink" Target="http://www.bosettiegatti.eu/info/norme/codicepenale.htm" TargetMode="External"/><Relationship Id="rId42" Type="http://schemas.openxmlformats.org/officeDocument/2006/relationships/theme" Target="theme/theme1.xml"/><Relationship Id="rId7" Type="http://schemas.openxmlformats.org/officeDocument/2006/relationships/hyperlink" Target="http://www.bosettiegatti.eu/info/norme/codiceprocedurapenale.htm" TargetMode="External"/><Relationship Id="rId2" Type="http://schemas.openxmlformats.org/officeDocument/2006/relationships/styles" Target="styles.xml"/><Relationship Id="rId16" Type="http://schemas.openxmlformats.org/officeDocument/2006/relationships/hyperlink" Target="http://www.bosettiegatti.eu/info/norme/codicecivile.htm" TargetMode="External"/><Relationship Id="rId20" Type="http://schemas.openxmlformats.org/officeDocument/2006/relationships/hyperlink" Target="http://www.bosettiegatti.eu/info/norme/2011_0159.htm" TargetMode="External"/><Relationship Id="rId29" Type="http://schemas.openxmlformats.org/officeDocument/2006/relationships/hyperlink" Target="http://www.bosettiegatti.eu/info/norme/codicepenale.htm" TargetMode="Externa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16_0050.htm" TargetMode="External"/><Relationship Id="rId24" Type="http://schemas.openxmlformats.org/officeDocument/2006/relationships/hyperlink" Target="http://www.bosettiegatti.eu/info/norme/codicepenale.htm" TargetMode="External"/><Relationship Id="rId32" Type="http://schemas.openxmlformats.org/officeDocument/2006/relationships/hyperlink" Target="http://www.bosettiegatti.eu/info/norme/statali/2016_0050.htm" TargetMode="External"/><Relationship Id="rId37" Type="http://schemas.openxmlformats.org/officeDocument/2006/relationships/hyperlink" Target="http://www.bosettiegatti.eu/info/norme/codicecivile.htm" TargetMode="External"/><Relationship Id="rId40"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www.bosettiegatti.eu/info/norme/codicepenale.htm" TargetMode="External"/><Relationship Id="rId23" Type="http://schemas.openxmlformats.org/officeDocument/2006/relationships/hyperlink" Target="http://www.bosettiegatti.eu/info/norme/1990_0055.htm" TargetMode="External"/><Relationship Id="rId28" Type="http://schemas.openxmlformats.org/officeDocument/2006/relationships/hyperlink" Target="http://www.bosettiegatti.eu/info/norme/codiceprocedurapenale.htm" TargetMode="External"/><Relationship Id="rId36" Type="http://schemas.openxmlformats.org/officeDocument/2006/relationships/hyperlink" Target="http://www.bosettiegatti.eu/info/norme/codicepenale.htm" TargetMode="External"/><Relationship Id="rId10" Type="http://schemas.openxmlformats.org/officeDocument/2006/relationships/hyperlink" Target="http://www.bosettiegatti.eu/info/norme/statali/2016_0050.htm" TargetMode="External"/><Relationship Id="rId19" Type="http://schemas.openxmlformats.org/officeDocument/2006/relationships/hyperlink" Target="http://www.bosettiegatti.eu/info/norme/2011_0159.htm" TargetMode="External"/><Relationship Id="rId31" Type="http://schemas.openxmlformats.org/officeDocument/2006/relationships/hyperlink" Target="http://www.bosettiegatti.eu/info/norme/statali/2016_0050.htm" TargetMode="External"/><Relationship Id="rId4" Type="http://schemas.openxmlformats.org/officeDocument/2006/relationships/webSettings" Target="webSettings.xml"/><Relationship Id="rId9" Type="http://schemas.openxmlformats.org/officeDocument/2006/relationships/hyperlink" Target="http://www.bosettiegatti.eu/info/norme/codicepenale.htm" TargetMode="External"/><Relationship Id="rId14" Type="http://schemas.openxmlformats.org/officeDocument/2006/relationships/hyperlink" Target="http://www.bosettiegatti.eu/info/norme/codicepenale.htm" TargetMode="External"/><Relationship Id="rId22" Type="http://schemas.openxmlformats.org/officeDocument/2006/relationships/hyperlink" Target="http://www.bosettiegatti.eu/info/norme/2008_0081.htm" TargetMode="External"/><Relationship Id="rId27" Type="http://schemas.openxmlformats.org/officeDocument/2006/relationships/hyperlink" Target="http://www.bosettiegatti.eu/info/norme/codicecivile.htm" TargetMode="External"/><Relationship Id="rId30" Type="http://schemas.openxmlformats.org/officeDocument/2006/relationships/hyperlink" Target="http://www.bosettiegatti.eu/info/norme/codicepenale.htm" TargetMode="External"/><Relationship Id="rId35" Type="http://schemas.openxmlformats.org/officeDocument/2006/relationships/hyperlink" Target="http://www.bosettiegatti.eu/info/norme/codicepenale.htm" TargetMode="External"/><Relationship Id="rId8" Type="http://schemas.openxmlformats.org/officeDocument/2006/relationships/hyperlink" Target="http://www.bosettiegatti.eu/info/norme/codicepenale.htm" TargetMode="External"/><Relationship Id="rId3" Type="http://schemas.openxmlformats.org/officeDocument/2006/relationships/settings" Target="settings.xml"/><Relationship Id="rId12" Type="http://schemas.openxmlformats.org/officeDocument/2006/relationships/hyperlink" Target="http://www.bosettiegatti.eu/info/norme/2006_0152.htm" TargetMode="External"/><Relationship Id="rId17" Type="http://schemas.openxmlformats.org/officeDocument/2006/relationships/hyperlink" Target="http://www.bosettiegatti.eu/info/norme/codicepenale.htm" TargetMode="External"/><Relationship Id="rId25" Type="http://schemas.openxmlformats.org/officeDocument/2006/relationships/hyperlink" Target="http://www.bosettiegatti.eu/info/norme/codicepenale.htm" TargetMode="External"/><Relationship Id="rId33" Type="http://schemas.openxmlformats.org/officeDocument/2006/relationships/hyperlink" Target="http://www.bosettiegatti.eu/info/norme/2006_0152.htm" TargetMode="External"/><Relationship Id="rId38" Type="http://schemas.openxmlformats.org/officeDocument/2006/relationships/hyperlink" Target="http://www.bosettiegatti.eu/info/norme/codicepenale.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TotalTime>
  <Pages>1</Pages>
  <Words>4336</Words>
  <Characters>24719</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w7</dc:creator>
  <cp:keywords/>
  <dc:description/>
  <cp:lastModifiedBy>Rete Metropolitana</cp:lastModifiedBy>
  <cp:revision>23</cp:revision>
  <cp:lastPrinted>2017-06-20T09:22:00Z</cp:lastPrinted>
  <dcterms:created xsi:type="dcterms:W3CDTF">2021-11-02T10:37:00Z</dcterms:created>
  <dcterms:modified xsi:type="dcterms:W3CDTF">2025-08-06T06:31:00Z</dcterms:modified>
</cp:coreProperties>
</file>